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DC1EE" w14:textId="5B4CF413" w:rsidR="001370C4" w:rsidRPr="00C309A8" w:rsidRDefault="006D153C" w:rsidP="006D153C">
      <w:pPr>
        <w:widowControl w:val="0"/>
        <w:tabs>
          <w:tab w:val="left" w:pos="2085"/>
        </w:tabs>
        <w:suppressAutoHyphens/>
        <w:spacing w:after="0" w:line="240" w:lineRule="auto"/>
        <w:rPr>
          <w:rFonts w:ascii="Arial" w:eastAsia="SimSun" w:hAnsi="Arial" w:cs="Arial"/>
          <w:b/>
          <w:bCs/>
          <w:kern w:val="1"/>
          <w:sz w:val="24"/>
          <w:szCs w:val="24"/>
          <w:lang w:eastAsia="zh-CN" w:bidi="hi-IN"/>
        </w:rPr>
      </w:pPr>
      <w:r w:rsidRPr="00C309A8">
        <w:rPr>
          <w:rFonts w:ascii="Arial" w:hAnsi="Arial" w:cs="Arial"/>
          <w:b/>
          <w:bCs/>
        </w:rPr>
        <w:tab/>
      </w:r>
      <w:r w:rsidRPr="00C309A8">
        <w:rPr>
          <w:rFonts w:ascii="Arial" w:hAnsi="Arial" w:cs="Arial"/>
          <w:b/>
          <w:bCs/>
        </w:rPr>
        <w:tab/>
      </w:r>
      <w:r w:rsidRPr="00C309A8">
        <w:rPr>
          <w:rFonts w:ascii="Arial" w:hAnsi="Arial" w:cs="Arial"/>
          <w:b/>
          <w:bCs/>
        </w:rPr>
        <w:tab/>
      </w:r>
      <w:r w:rsidRPr="00C309A8">
        <w:rPr>
          <w:rFonts w:ascii="Arial" w:hAnsi="Arial" w:cs="Arial"/>
          <w:b/>
          <w:bCs/>
        </w:rPr>
        <w:tab/>
      </w:r>
      <w:r w:rsidRPr="00C309A8">
        <w:rPr>
          <w:rFonts w:ascii="Arial" w:hAnsi="Arial" w:cs="Arial"/>
          <w:b/>
          <w:bCs/>
        </w:rPr>
        <w:tab/>
      </w:r>
      <w:r w:rsidRPr="00C309A8">
        <w:rPr>
          <w:rFonts w:ascii="Arial" w:hAnsi="Arial" w:cs="Arial"/>
          <w:b/>
          <w:bCs/>
        </w:rPr>
        <w:tab/>
      </w:r>
      <w:r w:rsidRPr="00C309A8">
        <w:rPr>
          <w:rFonts w:ascii="Arial" w:hAnsi="Arial" w:cs="Arial"/>
          <w:b/>
          <w:bCs/>
        </w:rPr>
        <w:tab/>
      </w:r>
      <w:r w:rsidRPr="00C309A8">
        <w:rPr>
          <w:rFonts w:ascii="Arial" w:hAnsi="Arial" w:cs="Arial"/>
          <w:b/>
          <w:bCs/>
        </w:rPr>
        <w:tab/>
      </w:r>
      <w:r w:rsidR="001370C4" w:rsidRPr="00C309A8">
        <w:rPr>
          <w:rFonts w:ascii="Arial" w:eastAsia="SimSun" w:hAnsi="Arial" w:cs="Arial"/>
          <w:b/>
          <w:bCs/>
          <w:kern w:val="1"/>
          <w:sz w:val="24"/>
          <w:szCs w:val="24"/>
          <w:lang w:eastAsia="zh-CN" w:bidi="hi-IN"/>
        </w:rPr>
        <w:t>Załącznik</w:t>
      </w:r>
      <w:r w:rsidR="001370C4" w:rsidRPr="00C309A8">
        <w:rPr>
          <w:rFonts w:ascii="Arial" w:eastAsia="Times New Roman" w:hAnsi="Arial" w:cs="Arial"/>
          <w:b/>
          <w:bCs/>
          <w:kern w:val="1"/>
          <w:sz w:val="24"/>
          <w:szCs w:val="24"/>
          <w:lang w:eastAsia="zh-CN" w:bidi="hi-IN"/>
        </w:rPr>
        <w:t xml:space="preserve"> </w:t>
      </w:r>
      <w:r w:rsidR="001370C4" w:rsidRPr="00C309A8">
        <w:rPr>
          <w:rFonts w:ascii="Arial" w:eastAsia="SimSun" w:hAnsi="Arial" w:cs="Arial"/>
          <w:b/>
          <w:bCs/>
          <w:kern w:val="1"/>
          <w:sz w:val="24"/>
          <w:szCs w:val="24"/>
          <w:lang w:eastAsia="zh-CN" w:bidi="hi-IN"/>
        </w:rPr>
        <w:t>nr</w:t>
      </w:r>
      <w:r w:rsidR="001370C4" w:rsidRPr="00C309A8">
        <w:rPr>
          <w:rFonts w:ascii="Arial" w:eastAsia="Times New Roman" w:hAnsi="Arial" w:cs="Arial"/>
          <w:b/>
          <w:bCs/>
          <w:kern w:val="1"/>
          <w:sz w:val="24"/>
          <w:szCs w:val="24"/>
          <w:lang w:eastAsia="zh-CN" w:bidi="hi-IN"/>
        </w:rPr>
        <w:t xml:space="preserve"> </w:t>
      </w:r>
      <w:r w:rsidR="001370C4" w:rsidRPr="00C309A8">
        <w:rPr>
          <w:rFonts w:ascii="Arial" w:eastAsia="SimSun" w:hAnsi="Arial" w:cs="Arial"/>
          <w:b/>
          <w:bCs/>
          <w:kern w:val="1"/>
          <w:sz w:val="24"/>
          <w:szCs w:val="24"/>
          <w:lang w:eastAsia="zh-CN" w:bidi="hi-IN"/>
        </w:rPr>
        <w:t>1</w:t>
      </w:r>
      <w:r w:rsidR="001370C4" w:rsidRPr="00C309A8">
        <w:rPr>
          <w:rFonts w:ascii="Arial" w:eastAsia="Times New Roman" w:hAnsi="Arial" w:cs="Arial"/>
          <w:b/>
          <w:bCs/>
          <w:kern w:val="1"/>
          <w:sz w:val="24"/>
          <w:szCs w:val="24"/>
          <w:lang w:eastAsia="zh-CN" w:bidi="hi-IN"/>
        </w:rPr>
        <w:t xml:space="preserve"> </w:t>
      </w:r>
      <w:r w:rsidR="001370C4" w:rsidRPr="00C309A8">
        <w:rPr>
          <w:rFonts w:ascii="Arial" w:eastAsia="SimSun" w:hAnsi="Arial" w:cs="Arial"/>
          <w:b/>
          <w:bCs/>
          <w:kern w:val="1"/>
          <w:sz w:val="24"/>
          <w:szCs w:val="24"/>
          <w:lang w:eastAsia="zh-CN" w:bidi="hi-IN"/>
        </w:rPr>
        <w:t>do</w:t>
      </w:r>
      <w:r w:rsidR="001370C4" w:rsidRPr="00C309A8">
        <w:rPr>
          <w:rFonts w:ascii="Arial" w:eastAsia="Times New Roman" w:hAnsi="Arial" w:cs="Arial"/>
          <w:b/>
          <w:bCs/>
          <w:kern w:val="1"/>
          <w:sz w:val="24"/>
          <w:szCs w:val="24"/>
          <w:lang w:eastAsia="zh-CN" w:bidi="hi-IN"/>
        </w:rPr>
        <w:t xml:space="preserve"> </w:t>
      </w:r>
      <w:r w:rsidR="001370C4" w:rsidRPr="00C309A8">
        <w:rPr>
          <w:rFonts w:ascii="Arial" w:eastAsia="SimSun" w:hAnsi="Arial" w:cs="Arial"/>
          <w:b/>
          <w:bCs/>
          <w:kern w:val="1"/>
          <w:sz w:val="24"/>
          <w:szCs w:val="24"/>
          <w:lang w:eastAsia="zh-CN" w:bidi="hi-IN"/>
        </w:rPr>
        <w:t>SWZ</w:t>
      </w:r>
    </w:p>
    <w:p w14:paraId="2CA59DDB" w14:textId="1B1B9CF5" w:rsidR="001370C4" w:rsidRPr="00C309A8" w:rsidRDefault="001370C4" w:rsidP="001370C4">
      <w:pPr>
        <w:widowControl w:val="0"/>
        <w:tabs>
          <w:tab w:val="left" w:pos="765"/>
          <w:tab w:val="left" w:pos="1779"/>
        </w:tabs>
        <w:suppressAutoHyphens/>
        <w:spacing w:before="120" w:after="120" w:line="240" w:lineRule="auto"/>
        <w:ind w:left="15"/>
        <w:rPr>
          <w:rFonts w:ascii="Arial" w:eastAsia="SimSun" w:hAnsi="Arial" w:cs="Arial"/>
          <w:b/>
          <w:kern w:val="1"/>
          <w:sz w:val="24"/>
          <w:szCs w:val="24"/>
          <w:lang w:eastAsia="zh-CN" w:bidi="hi-IN"/>
        </w:rPr>
      </w:pPr>
      <w:r w:rsidRPr="00C309A8">
        <w:rPr>
          <w:rFonts w:ascii="Arial" w:eastAsia="SimSun" w:hAnsi="Arial" w:cs="Arial"/>
          <w:kern w:val="1"/>
          <w:sz w:val="24"/>
          <w:szCs w:val="24"/>
          <w:lang w:val="x-none" w:eastAsia="zh-CN" w:bidi="hi-IN"/>
        </w:rPr>
        <w:t>Numer</w:t>
      </w:r>
      <w:r w:rsidRPr="00C309A8">
        <w:rPr>
          <w:rFonts w:ascii="Arial" w:eastAsia="Times New Roman" w:hAnsi="Arial" w:cs="Arial"/>
          <w:kern w:val="1"/>
          <w:sz w:val="24"/>
          <w:szCs w:val="24"/>
          <w:lang w:val="x-none" w:eastAsia="zh-CN" w:bidi="hi-IN"/>
        </w:rPr>
        <w:t xml:space="preserve"> </w:t>
      </w:r>
      <w:r w:rsidRPr="00C309A8">
        <w:rPr>
          <w:rFonts w:ascii="Arial" w:eastAsia="SimSun" w:hAnsi="Arial" w:cs="Arial"/>
          <w:kern w:val="1"/>
          <w:sz w:val="24"/>
          <w:szCs w:val="24"/>
          <w:lang w:val="x-none" w:eastAsia="zh-CN" w:bidi="hi-IN"/>
        </w:rPr>
        <w:t>sprawy:</w:t>
      </w:r>
      <w:r w:rsidRPr="00C309A8">
        <w:rPr>
          <w:rFonts w:ascii="Arial" w:eastAsia="Times New Roman" w:hAnsi="Arial" w:cs="Arial"/>
          <w:kern w:val="1"/>
          <w:sz w:val="24"/>
          <w:szCs w:val="24"/>
          <w:lang w:val="x-none" w:eastAsia="zh-CN" w:bidi="hi-IN"/>
        </w:rPr>
        <w:t xml:space="preserve"> </w:t>
      </w:r>
      <w:r w:rsidR="00003F6C" w:rsidRPr="00C309A8">
        <w:rPr>
          <w:rFonts w:ascii="Arial" w:eastAsia="SimSun" w:hAnsi="Arial" w:cs="Arial"/>
          <w:b/>
          <w:kern w:val="1"/>
          <w:sz w:val="24"/>
          <w:szCs w:val="24"/>
          <w:lang w:eastAsia="zh-CN" w:bidi="hi-IN"/>
        </w:rPr>
        <w:t>DZP.26.1.</w:t>
      </w:r>
      <w:r w:rsidR="00B85C1A">
        <w:rPr>
          <w:rFonts w:ascii="Arial" w:eastAsia="SimSun" w:hAnsi="Arial" w:cs="Arial"/>
          <w:b/>
          <w:kern w:val="1"/>
          <w:sz w:val="24"/>
          <w:szCs w:val="24"/>
          <w:lang w:eastAsia="zh-CN" w:bidi="hi-IN"/>
        </w:rPr>
        <w:t>10</w:t>
      </w:r>
      <w:r w:rsidR="00003F6C" w:rsidRPr="00C309A8">
        <w:rPr>
          <w:rFonts w:ascii="Arial" w:eastAsia="SimSun" w:hAnsi="Arial" w:cs="Arial"/>
          <w:b/>
          <w:kern w:val="1"/>
          <w:sz w:val="24"/>
          <w:szCs w:val="24"/>
          <w:lang w:eastAsia="zh-CN" w:bidi="hi-IN"/>
        </w:rPr>
        <w:t>.202</w:t>
      </w:r>
      <w:r w:rsidR="00B85C1A">
        <w:rPr>
          <w:rFonts w:ascii="Arial" w:eastAsia="SimSun" w:hAnsi="Arial" w:cs="Arial"/>
          <w:b/>
          <w:kern w:val="1"/>
          <w:sz w:val="24"/>
          <w:szCs w:val="24"/>
          <w:lang w:eastAsia="zh-CN" w:bidi="hi-IN"/>
        </w:rPr>
        <w:t>5</w:t>
      </w:r>
      <w:r w:rsidR="00003F6C" w:rsidRPr="00C309A8">
        <w:rPr>
          <w:rFonts w:ascii="Arial" w:eastAsia="SimSun" w:hAnsi="Arial" w:cs="Arial"/>
          <w:b/>
          <w:kern w:val="1"/>
          <w:sz w:val="24"/>
          <w:szCs w:val="24"/>
          <w:lang w:eastAsia="zh-CN" w:bidi="hi-IN"/>
        </w:rPr>
        <w:t xml:space="preserve">.IK  </w:t>
      </w:r>
    </w:p>
    <w:p w14:paraId="68A59E97" w14:textId="77777777" w:rsidR="001370C4" w:rsidRPr="00C309A8" w:rsidRDefault="001370C4" w:rsidP="001370C4">
      <w:pPr>
        <w:widowControl w:val="0"/>
        <w:tabs>
          <w:tab w:val="left" w:pos="765"/>
          <w:tab w:val="left" w:pos="1779"/>
        </w:tabs>
        <w:suppressAutoHyphens/>
        <w:spacing w:before="120" w:after="120" w:line="240" w:lineRule="auto"/>
        <w:ind w:left="15"/>
        <w:rPr>
          <w:rFonts w:ascii="Arial" w:eastAsia="SimSun" w:hAnsi="Arial" w:cs="Arial"/>
          <w:b/>
          <w:kern w:val="1"/>
          <w:sz w:val="24"/>
          <w:szCs w:val="24"/>
          <w:lang w:val="x-none" w:eastAsia="zh-CN" w:bidi="hi-IN"/>
        </w:rPr>
      </w:pPr>
    </w:p>
    <w:p w14:paraId="1827F4DA" w14:textId="77777777" w:rsidR="006D153C" w:rsidRDefault="001370C4" w:rsidP="006D153C">
      <w:pPr>
        <w:jc w:val="center"/>
        <w:rPr>
          <w:rFonts w:ascii="Arial" w:hAnsi="Arial" w:cs="Arial"/>
          <w:b/>
        </w:rPr>
      </w:pPr>
      <w:r w:rsidRPr="00C309A8">
        <w:rPr>
          <w:rFonts w:ascii="Arial" w:eastAsia="SimSun" w:hAnsi="Arial" w:cs="Arial"/>
          <w:kern w:val="1"/>
          <w:sz w:val="24"/>
          <w:szCs w:val="24"/>
          <w:lang w:val="x-none" w:eastAsia="pl-PL" w:bidi="hi-IN"/>
        </w:rPr>
        <w:tab/>
      </w:r>
      <w:r w:rsidR="006D153C" w:rsidRPr="00C309A8">
        <w:rPr>
          <w:rFonts w:ascii="Arial" w:hAnsi="Arial" w:cs="Arial"/>
          <w:b/>
        </w:rPr>
        <w:t>FORMULARZ OFERTOWY WYKONAWCY</w:t>
      </w:r>
      <w:r w:rsidR="006D153C" w:rsidRPr="00C309A8">
        <w:rPr>
          <w:rFonts w:ascii="Arial" w:hAnsi="Arial" w:cs="Arial"/>
          <w:b/>
        </w:rPr>
        <w:cr/>
      </w:r>
    </w:p>
    <w:p w14:paraId="42FD54FE" w14:textId="77777777" w:rsidR="003313D6" w:rsidRPr="00C309A8" w:rsidRDefault="003313D6" w:rsidP="006D153C">
      <w:pPr>
        <w:jc w:val="center"/>
        <w:rPr>
          <w:rFonts w:ascii="Arial" w:hAnsi="Arial" w:cs="Arial"/>
          <w:b/>
        </w:rPr>
      </w:pPr>
    </w:p>
    <w:p w14:paraId="4FE8FFF9" w14:textId="77777777" w:rsidR="006D153C" w:rsidRPr="00C309A8" w:rsidRDefault="006D153C" w:rsidP="006D153C">
      <w:pPr>
        <w:rPr>
          <w:rFonts w:ascii="Arial" w:hAnsi="Arial" w:cs="Arial"/>
          <w:b/>
          <w:bCs/>
          <w:i/>
          <w:iCs/>
        </w:rPr>
      </w:pPr>
      <w:r w:rsidRPr="00C309A8">
        <w:rPr>
          <w:rFonts w:ascii="Arial" w:hAnsi="Arial" w:cs="Arial"/>
          <w:b/>
          <w:bCs/>
          <w:i/>
          <w:iCs/>
        </w:rPr>
        <w:t xml:space="preserve">1. Wykonawca </w:t>
      </w:r>
    </w:p>
    <w:p w14:paraId="38B0D6D0" w14:textId="77777777" w:rsidR="006D153C" w:rsidRPr="00C309A8" w:rsidRDefault="006D153C" w:rsidP="006D153C">
      <w:pPr>
        <w:rPr>
          <w:rFonts w:ascii="Arial" w:hAnsi="Arial" w:cs="Arial"/>
          <w:b/>
          <w:bCs/>
          <w:i/>
          <w:iCs/>
        </w:rPr>
      </w:pPr>
      <w:r w:rsidRPr="00C309A8">
        <w:rPr>
          <w:rFonts w:ascii="Arial" w:hAnsi="Arial" w:cs="Arial"/>
          <w:b/>
          <w:bCs/>
          <w:i/>
          <w:iCs/>
        </w:rPr>
        <w:t>nazwa (firma)................................................................................................................</w:t>
      </w:r>
    </w:p>
    <w:p w14:paraId="732DBDDB" w14:textId="77777777" w:rsidR="006D153C" w:rsidRPr="00C309A8" w:rsidRDefault="006D153C" w:rsidP="006D153C">
      <w:pPr>
        <w:rPr>
          <w:rFonts w:ascii="Arial" w:hAnsi="Arial" w:cs="Arial"/>
          <w:b/>
          <w:bCs/>
          <w:i/>
          <w:iCs/>
        </w:rPr>
      </w:pPr>
      <w:r w:rsidRPr="00C309A8">
        <w:rPr>
          <w:rFonts w:ascii="Arial" w:hAnsi="Arial" w:cs="Arial"/>
          <w:b/>
          <w:bCs/>
          <w:i/>
          <w:iCs/>
        </w:rPr>
        <w:t>siedziba i adres ..............................................................................................................</w:t>
      </w:r>
    </w:p>
    <w:p w14:paraId="7A8467D5" w14:textId="06DADFA0" w:rsidR="006D153C" w:rsidRPr="00C309A8" w:rsidRDefault="006D153C" w:rsidP="006D153C">
      <w:pPr>
        <w:rPr>
          <w:rFonts w:ascii="Arial" w:hAnsi="Arial" w:cs="Arial"/>
          <w:b/>
          <w:bCs/>
          <w:i/>
          <w:iCs/>
        </w:rPr>
      </w:pPr>
      <w:r w:rsidRPr="00C309A8">
        <w:rPr>
          <w:rFonts w:ascii="Arial" w:hAnsi="Arial" w:cs="Arial"/>
          <w:b/>
          <w:bCs/>
          <w:i/>
          <w:iCs/>
        </w:rPr>
        <w:t>tel. ............................... e-mail. ...............................NIP.................................................</w:t>
      </w:r>
    </w:p>
    <w:p w14:paraId="4490559B" w14:textId="77777777" w:rsidR="006D153C" w:rsidRPr="00C309A8" w:rsidRDefault="006D153C" w:rsidP="006D153C">
      <w:pPr>
        <w:rPr>
          <w:rFonts w:ascii="Arial" w:hAnsi="Arial" w:cs="Arial"/>
          <w:b/>
          <w:bCs/>
          <w:i/>
          <w:iCs/>
        </w:rPr>
      </w:pPr>
      <w:r w:rsidRPr="00C309A8">
        <w:rPr>
          <w:rFonts w:ascii="Arial" w:hAnsi="Arial" w:cs="Arial"/>
          <w:b/>
          <w:bCs/>
          <w:i/>
          <w:iCs/>
        </w:rPr>
        <w:t xml:space="preserve">Informacja o przedsiębiorstwie:  </w:t>
      </w:r>
      <w:r w:rsidRPr="00C309A8">
        <w:rPr>
          <w:rFonts w:ascii="Arial" w:hAnsi="Arial" w:cs="Arial"/>
          <w:b/>
          <w:bCs/>
          <w:i/>
          <w:iCs/>
          <w:vertAlign w:val="superscript"/>
        </w:rPr>
        <w:footnoteReference w:id="1"/>
      </w:r>
      <w:r w:rsidRPr="00C309A8">
        <w:rPr>
          <w:rFonts w:ascii="Arial" w:hAnsi="Arial" w:cs="Arial"/>
          <w:b/>
          <w:bCs/>
          <w:i/>
          <w:iCs/>
        </w:rPr>
        <w:t xml:space="preserve"> </w:t>
      </w:r>
    </w:p>
    <w:p w14:paraId="703105A1" w14:textId="77777777" w:rsidR="006D153C" w:rsidRPr="00C309A8" w:rsidRDefault="006D153C" w:rsidP="006D153C">
      <w:pPr>
        <w:rPr>
          <w:rFonts w:ascii="Arial" w:hAnsi="Arial" w:cs="Arial"/>
          <w:b/>
          <w:bCs/>
          <w:i/>
          <w:iCs/>
        </w:rPr>
      </w:pPr>
      <w:r w:rsidRPr="00C309A8">
        <w:rPr>
          <w:rFonts w:ascii="Arial" w:hAnsi="Arial" w:cs="Arial"/>
          <w:b/>
          <w:bCs/>
          <w:i/>
          <w:iCs/>
        </w:rPr>
        <w:t>mikroprzedsiębiorstwo / małe  przedsiębiorstwo / średnie przedsiębiorstwo / nie dotyczy</w:t>
      </w:r>
    </w:p>
    <w:p w14:paraId="23B1E807" w14:textId="77777777" w:rsidR="006D153C" w:rsidRPr="00C309A8" w:rsidRDefault="006D153C" w:rsidP="006D153C">
      <w:pPr>
        <w:rPr>
          <w:rFonts w:ascii="Arial" w:hAnsi="Arial" w:cs="Arial"/>
          <w:b/>
          <w:bCs/>
          <w:i/>
          <w:iCs/>
          <w:u w:val="single"/>
        </w:rPr>
      </w:pPr>
      <w:r w:rsidRPr="00C309A8">
        <w:rPr>
          <w:rFonts w:ascii="Arial" w:hAnsi="Arial" w:cs="Arial"/>
          <w:b/>
          <w:bCs/>
          <w:i/>
          <w:iCs/>
          <w:u w:val="single"/>
        </w:rPr>
        <w:t>(należy podkreślić właściwą odpowiedź)</w:t>
      </w:r>
    </w:p>
    <w:p w14:paraId="0682EECB" w14:textId="7B1F15CD" w:rsidR="001370C4" w:rsidRPr="00C309A8" w:rsidRDefault="001370C4" w:rsidP="001370C4">
      <w:pPr>
        <w:widowControl w:val="0"/>
        <w:tabs>
          <w:tab w:val="left" w:pos="644"/>
        </w:tabs>
        <w:suppressAutoHyphens/>
        <w:spacing w:after="0" w:line="240" w:lineRule="auto"/>
        <w:ind w:left="284" w:hanging="284"/>
        <w:rPr>
          <w:rFonts w:ascii="Arial" w:eastAsia="SimSun" w:hAnsi="Arial" w:cs="Arial"/>
          <w:kern w:val="1"/>
          <w:sz w:val="24"/>
          <w:szCs w:val="24"/>
          <w:lang w:val="x-none" w:eastAsia="pl-PL" w:bidi="hi-IN"/>
        </w:rPr>
      </w:pPr>
    </w:p>
    <w:p w14:paraId="680FA64E" w14:textId="77777777" w:rsidR="001370C4" w:rsidRPr="00C309A8" w:rsidRDefault="001370C4" w:rsidP="001370C4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bCs/>
          <w:i/>
          <w:iCs/>
          <w:kern w:val="1"/>
          <w:sz w:val="24"/>
          <w:szCs w:val="24"/>
          <w:lang w:eastAsia="ar-SA" w:bidi="hi-IN"/>
        </w:rPr>
      </w:pPr>
      <w:r w:rsidRPr="00C309A8">
        <w:rPr>
          <w:rFonts w:ascii="Arial" w:eastAsia="Arial Unicode MS" w:hAnsi="Arial" w:cs="Arial"/>
          <w:b/>
          <w:bCs/>
          <w:i/>
          <w:iCs/>
          <w:kern w:val="1"/>
          <w:sz w:val="24"/>
          <w:szCs w:val="24"/>
          <w:lang w:eastAsia="ar-SA" w:bidi="hi-IN"/>
        </w:rPr>
        <w:t>2.</w:t>
      </w:r>
      <w:r w:rsidRPr="00C309A8">
        <w:rPr>
          <w:rFonts w:ascii="Arial" w:eastAsia="Times New Roman" w:hAnsi="Arial" w:cs="Arial"/>
          <w:b/>
          <w:bCs/>
          <w:i/>
          <w:iCs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i/>
          <w:iCs/>
          <w:kern w:val="1"/>
          <w:sz w:val="24"/>
          <w:szCs w:val="24"/>
          <w:lang w:eastAsia="ar-SA" w:bidi="hi-IN"/>
        </w:rPr>
        <w:t>Przedmiot</w:t>
      </w:r>
      <w:r w:rsidRPr="00C309A8">
        <w:rPr>
          <w:rFonts w:ascii="Arial" w:eastAsia="Times New Roman" w:hAnsi="Arial" w:cs="Arial"/>
          <w:b/>
          <w:bCs/>
          <w:i/>
          <w:iCs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i/>
          <w:iCs/>
          <w:kern w:val="1"/>
          <w:sz w:val="24"/>
          <w:szCs w:val="24"/>
          <w:lang w:eastAsia="ar-SA" w:bidi="hi-IN"/>
        </w:rPr>
        <w:t>zamówienia</w:t>
      </w:r>
      <w:r w:rsidRPr="00C309A8">
        <w:rPr>
          <w:rFonts w:ascii="Arial" w:eastAsia="Times New Roman" w:hAnsi="Arial" w:cs="Arial"/>
          <w:b/>
          <w:bCs/>
          <w:i/>
          <w:iCs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i/>
          <w:iCs/>
          <w:kern w:val="1"/>
          <w:sz w:val="24"/>
          <w:szCs w:val="24"/>
          <w:lang w:eastAsia="ar-SA" w:bidi="hi-IN"/>
        </w:rPr>
        <w:t>publicznego:</w:t>
      </w:r>
    </w:p>
    <w:p w14:paraId="34791AB3" w14:textId="439B5E73" w:rsidR="001370C4" w:rsidRDefault="001370C4" w:rsidP="00C309A8">
      <w:pPr>
        <w:widowControl w:val="0"/>
        <w:suppressAutoHyphens/>
        <w:spacing w:after="0" w:line="240" w:lineRule="auto"/>
        <w:ind w:left="28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ar-SA"/>
        </w:rPr>
      </w:pPr>
      <w:r w:rsidRPr="00C309A8">
        <w:rPr>
          <w:rFonts w:ascii="Arial" w:eastAsia="Arial Unicode MS" w:hAnsi="Arial" w:cs="Arial"/>
          <w:kern w:val="1"/>
          <w:sz w:val="24"/>
          <w:szCs w:val="24"/>
          <w:lang w:eastAsia="ar-SA"/>
        </w:rPr>
        <w:t>Nawiązując</w:t>
      </w:r>
      <w:r w:rsidRPr="00C309A8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</w:t>
      </w:r>
      <w:r w:rsidRPr="00C309A8">
        <w:rPr>
          <w:rFonts w:ascii="Arial" w:eastAsia="SimSun" w:hAnsi="Arial" w:cs="Arial"/>
          <w:kern w:val="1"/>
          <w:sz w:val="24"/>
          <w:szCs w:val="24"/>
          <w:lang w:eastAsia="ar-SA"/>
        </w:rPr>
        <w:t>do</w:t>
      </w:r>
      <w:r w:rsidRPr="00C309A8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</w:t>
      </w:r>
      <w:r w:rsidRPr="00C309A8">
        <w:rPr>
          <w:rFonts w:ascii="Arial" w:eastAsia="SimSun" w:hAnsi="Arial" w:cs="Arial"/>
          <w:kern w:val="1"/>
          <w:sz w:val="24"/>
          <w:szCs w:val="24"/>
          <w:lang w:eastAsia="ar-SA"/>
        </w:rPr>
        <w:t>ogłoszenia</w:t>
      </w:r>
      <w:r w:rsidRPr="00C309A8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</w:t>
      </w:r>
      <w:r w:rsidRPr="00C309A8">
        <w:rPr>
          <w:rFonts w:ascii="Arial" w:eastAsia="SimSun" w:hAnsi="Arial" w:cs="Arial"/>
          <w:kern w:val="1"/>
          <w:sz w:val="24"/>
          <w:szCs w:val="24"/>
          <w:lang w:eastAsia="ar-SA"/>
        </w:rPr>
        <w:t>o</w:t>
      </w:r>
      <w:r w:rsidRPr="00C309A8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</w:t>
      </w:r>
      <w:r w:rsidRPr="00C309A8">
        <w:rPr>
          <w:rFonts w:ascii="Arial" w:eastAsia="SimSun" w:hAnsi="Arial" w:cs="Arial"/>
          <w:kern w:val="1"/>
          <w:sz w:val="24"/>
          <w:szCs w:val="24"/>
          <w:lang w:eastAsia="ar-SA"/>
        </w:rPr>
        <w:t>p</w:t>
      </w:r>
      <w:r w:rsidR="005F2E24" w:rsidRPr="00C309A8">
        <w:rPr>
          <w:rFonts w:ascii="Arial" w:eastAsia="SimSun" w:hAnsi="Arial" w:cs="Arial"/>
          <w:kern w:val="1"/>
          <w:sz w:val="24"/>
          <w:szCs w:val="24"/>
          <w:lang w:eastAsia="ar-SA"/>
        </w:rPr>
        <w:t>ostępowaniu w trybie podstawowym</w:t>
      </w:r>
      <w:r w:rsidR="001C4AD5" w:rsidRPr="00C309A8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bez negocjacji</w:t>
      </w:r>
      <w:r w:rsidRPr="00C309A8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</w:t>
      </w:r>
      <w:r w:rsidRPr="00C309A8">
        <w:rPr>
          <w:rFonts w:ascii="Arial" w:eastAsia="SimSun" w:hAnsi="Arial" w:cs="Arial"/>
          <w:kern w:val="1"/>
          <w:sz w:val="24"/>
          <w:szCs w:val="24"/>
          <w:lang w:eastAsia="ar-SA"/>
        </w:rPr>
        <w:t>składam</w:t>
      </w:r>
      <w:r w:rsidRPr="00C309A8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</w:t>
      </w:r>
      <w:r w:rsidRPr="00C309A8">
        <w:rPr>
          <w:rFonts w:ascii="Arial" w:eastAsia="SimSun" w:hAnsi="Arial" w:cs="Arial"/>
          <w:kern w:val="1"/>
          <w:sz w:val="24"/>
          <w:szCs w:val="24"/>
          <w:lang w:eastAsia="ar-SA"/>
        </w:rPr>
        <w:t>ofertę</w:t>
      </w:r>
      <w:r w:rsidRPr="00C309A8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</w:t>
      </w:r>
      <w:r w:rsidRPr="00C309A8">
        <w:rPr>
          <w:rFonts w:ascii="Arial" w:eastAsia="SimSun" w:hAnsi="Arial" w:cs="Arial"/>
          <w:kern w:val="1"/>
          <w:sz w:val="24"/>
          <w:szCs w:val="24"/>
          <w:lang w:eastAsia="ar-SA"/>
        </w:rPr>
        <w:t>na</w:t>
      </w:r>
      <w:r w:rsidRPr="00C309A8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</w:t>
      </w:r>
      <w:r w:rsidRPr="00C309A8">
        <w:rPr>
          <w:rFonts w:ascii="Arial" w:eastAsia="Arial Unicode MS" w:hAnsi="Arial" w:cs="Arial"/>
          <w:b/>
          <w:bCs/>
          <w:i/>
          <w:color w:val="000000"/>
          <w:kern w:val="1"/>
          <w:sz w:val="24"/>
          <w:szCs w:val="24"/>
          <w:lang w:eastAsia="ar-SA" w:bidi="hi-IN"/>
        </w:rPr>
        <w:t>Dostawę</w:t>
      </w:r>
      <w:r w:rsidRPr="00C309A8">
        <w:rPr>
          <w:rFonts w:ascii="Arial" w:eastAsia="Times New Roman" w:hAnsi="Arial" w:cs="Arial"/>
          <w:b/>
          <w:bCs/>
          <w:i/>
          <w:color w:val="000000"/>
          <w:kern w:val="1"/>
          <w:sz w:val="24"/>
          <w:szCs w:val="24"/>
          <w:lang w:eastAsia="ar-SA" w:bidi="hi-IN"/>
        </w:rPr>
        <w:t xml:space="preserve">  </w:t>
      </w:r>
      <w:r w:rsidRPr="00C309A8">
        <w:rPr>
          <w:rFonts w:ascii="Arial" w:eastAsia="SimSun" w:hAnsi="Arial" w:cs="Arial"/>
          <w:b/>
          <w:bCs/>
          <w:i/>
          <w:color w:val="000000"/>
          <w:kern w:val="1"/>
          <w:sz w:val="24"/>
          <w:szCs w:val="24"/>
          <w:lang w:eastAsia="ar-SA" w:bidi="hi-IN"/>
        </w:rPr>
        <w:t>mięsa,</w:t>
      </w:r>
      <w:r w:rsidRPr="00C309A8">
        <w:rPr>
          <w:rFonts w:ascii="Arial" w:eastAsia="Times New Roman" w:hAnsi="Arial" w:cs="Arial"/>
          <w:b/>
          <w:bCs/>
          <w:i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i/>
          <w:color w:val="000000"/>
          <w:kern w:val="1"/>
          <w:sz w:val="24"/>
          <w:szCs w:val="24"/>
          <w:lang w:eastAsia="ar-SA" w:bidi="hi-IN"/>
        </w:rPr>
        <w:t>podrobów,</w:t>
      </w:r>
      <w:r w:rsidRPr="00C309A8">
        <w:rPr>
          <w:rFonts w:ascii="Arial" w:eastAsia="Times New Roman" w:hAnsi="Arial" w:cs="Arial"/>
          <w:b/>
          <w:bCs/>
          <w:i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i/>
          <w:color w:val="000000"/>
          <w:kern w:val="1"/>
          <w:sz w:val="24"/>
          <w:szCs w:val="24"/>
          <w:lang w:eastAsia="ar-SA" w:bidi="hi-IN"/>
        </w:rPr>
        <w:t>drobiu</w:t>
      </w:r>
      <w:r w:rsidRPr="00C309A8">
        <w:rPr>
          <w:rFonts w:ascii="Arial" w:eastAsia="Times New Roman" w:hAnsi="Arial" w:cs="Arial"/>
          <w:b/>
          <w:bCs/>
          <w:i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i/>
          <w:color w:val="000000"/>
          <w:kern w:val="1"/>
          <w:sz w:val="24"/>
          <w:szCs w:val="24"/>
          <w:lang w:eastAsia="ar-SA" w:bidi="hi-IN"/>
        </w:rPr>
        <w:t>i</w:t>
      </w:r>
      <w:r w:rsidRPr="00C309A8">
        <w:rPr>
          <w:rFonts w:ascii="Arial" w:eastAsia="Times New Roman" w:hAnsi="Arial" w:cs="Arial"/>
          <w:b/>
          <w:bCs/>
          <w:i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i/>
          <w:color w:val="000000"/>
          <w:kern w:val="1"/>
          <w:sz w:val="24"/>
          <w:szCs w:val="24"/>
          <w:lang w:eastAsia="ar-SA" w:bidi="hi-IN"/>
        </w:rPr>
        <w:t>wyrobów</w:t>
      </w:r>
      <w:r w:rsidRPr="00C309A8">
        <w:rPr>
          <w:rFonts w:ascii="Arial" w:eastAsia="Times New Roman" w:hAnsi="Arial" w:cs="Arial"/>
          <w:b/>
          <w:bCs/>
          <w:i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i/>
          <w:color w:val="000000"/>
          <w:kern w:val="1"/>
          <w:sz w:val="24"/>
          <w:szCs w:val="24"/>
          <w:lang w:eastAsia="ar-SA" w:bidi="hi-IN"/>
        </w:rPr>
        <w:t>wędliniarskich</w:t>
      </w:r>
      <w:r w:rsidRPr="00C309A8">
        <w:rPr>
          <w:rFonts w:ascii="Arial" w:eastAsia="Times New Roman" w:hAnsi="Arial" w:cs="Arial"/>
          <w:b/>
          <w:bCs/>
          <w:i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i/>
          <w:color w:val="000000"/>
          <w:kern w:val="1"/>
          <w:sz w:val="24"/>
          <w:szCs w:val="24"/>
          <w:lang w:eastAsia="ar-SA" w:bidi="hi-IN"/>
        </w:rPr>
        <w:t>dla</w:t>
      </w:r>
      <w:r w:rsidRPr="00C309A8">
        <w:rPr>
          <w:rFonts w:ascii="Arial" w:eastAsia="Times New Roman" w:hAnsi="Arial" w:cs="Arial"/>
          <w:b/>
          <w:bCs/>
          <w:i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i/>
          <w:color w:val="000000"/>
          <w:kern w:val="1"/>
          <w:sz w:val="24"/>
          <w:szCs w:val="24"/>
          <w:lang w:eastAsia="ar-SA" w:bidi="hi-IN"/>
        </w:rPr>
        <w:t>Zespołu</w:t>
      </w:r>
      <w:r w:rsidRPr="00C309A8">
        <w:rPr>
          <w:rFonts w:ascii="Arial" w:eastAsia="Times New Roman" w:hAnsi="Arial" w:cs="Arial"/>
          <w:b/>
          <w:bCs/>
          <w:i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i/>
          <w:color w:val="000000"/>
          <w:kern w:val="1"/>
          <w:sz w:val="24"/>
          <w:szCs w:val="24"/>
          <w:lang w:eastAsia="ar-SA" w:bidi="hi-IN"/>
        </w:rPr>
        <w:t>Pieśni</w:t>
      </w:r>
      <w:r w:rsidRPr="00C309A8">
        <w:rPr>
          <w:rFonts w:ascii="Arial" w:eastAsia="Times New Roman" w:hAnsi="Arial" w:cs="Arial"/>
          <w:b/>
          <w:bCs/>
          <w:i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i/>
          <w:color w:val="000000"/>
          <w:kern w:val="1"/>
          <w:sz w:val="24"/>
          <w:szCs w:val="24"/>
          <w:lang w:eastAsia="ar-SA" w:bidi="hi-IN"/>
        </w:rPr>
        <w:t>i</w:t>
      </w:r>
      <w:r w:rsidRPr="00C309A8">
        <w:rPr>
          <w:rFonts w:ascii="Arial" w:eastAsia="Times New Roman" w:hAnsi="Arial" w:cs="Arial"/>
          <w:b/>
          <w:bCs/>
          <w:i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i/>
          <w:color w:val="000000"/>
          <w:kern w:val="1"/>
          <w:sz w:val="24"/>
          <w:szCs w:val="24"/>
          <w:lang w:eastAsia="ar-SA" w:bidi="hi-IN"/>
        </w:rPr>
        <w:t>Tańca</w:t>
      </w:r>
      <w:r w:rsidRPr="00C309A8">
        <w:rPr>
          <w:rFonts w:ascii="Arial" w:eastAsia="Times New Roman" w:hAnsi="Arial" w:cs="Arial"/>
          <w:b/>
          <w:bCs/>
          <w:i/>
          <w:color w:val="000000"/>
          <w:kern w:val="1"/>
          <w:sz w:val="24"/>
          <w:szCs w:val="24"/>
          <w:lang w:eastAsia="ar-SA" w:bidi="hi-IN"/>
        </w:rPr>
        <w:t xml:space="preserve"> „</w:t>
      </w:r>
      <w:r w:rsidRPr="00C309A8">
        <w:rPr>
          <w:rFonts w:ascii="Arial" w:eastAsia="SimSun" w:hAnsi="Arial" w:cs="Arial"/>
          <w:b/>
          <w:bCs/>
          <w:i/>
          <w:color w:val="000000"/>
          <w:kern w:val="1"/>
          <w:sz w:val="24"/>
          <w:szCs w:val="24"/>
          <w:lang w:eastAsia="ar-SA" w:bidi="hi-IN"/>
        </w:rPr>
        <w:t>Śląsk</w:t>
      </w:r>
      <w:r w:rsidRPr="00C309A8">
        <w:rPr>
          <w:rFonts w:ascii="Arial" w:eastAsia="Times New Roman" w:hAnsi="Arial" w:cs="Arial"/>
          <w:b/>
          <w:bCs/>
          <w:i/>
          <w:color w:val="000000"/>
          <w:kern w:val="1"/>
          <w:sz w:val="24"/>
          <w:szCs w:val="24"/>
          <w:lang w:eastAsia="ar-SA" w:bidi="hi-IN"/>
        </w:rPr>
        <w:t xml:space="preserve">” </w:t>
      </w:r>
      <w:r w:rsidRPr="00C309A8">
        <w:rPr>
          <w:rFonts w:ascii="Arial" w:eastAsia="SimSun" w:hAnsi="Arial" w:cs="Arial"/>
          <w:b/>
          <w:bCs/>
          <w:i/>
          <w:color w:val="000000"/>
          <w:kern w:val="1"/>
          <w:sz w:val="24"/>
          <w:szCs w:val="24"/>
          <w:lang w:eastAsia="ar-SA" w:bidi="hi-IN"/>
        </w:rPr>
        <w:t>im.</w:t>
      </w:r>
      <w:r w:rsidRPr="00C309A8">
        <w:rPr>
          <w:rFonts w:ascii="Arial" w:eastAsia="Times New Roman" w:hAnsi="Arial" w:cs="Arial"/>
          <w:b/>
          <w:bCs/>
          <w:i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i/>
          <w:color w:val="000000"/>
          <w:kern w:val="1"/>
          <w:sz w:val="24"/>
          <w:szCs w:val="24"/>
          <w:lang w:eastAsia="ar-SA" w:bidi="hi-IN"/>
        </w:rPr>
        <w:t>Stanisława</w:t>
      </w:r>
      <w:r w:rsidRPr="00C309A8">
        <w:rPr>
          <w:rFonts w:ascii="Arial" w:eastAsia="Times New Roman" w:hAnsi="Arial" w:cs="Arial"/>
          <w:b/>
          <w:bCs/>
          <w:i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i/>
          <w:color w:val="000000"/>
          <w:kern w:val="1"/>
          <w:sz w:val="24"/>
          <w:szCs w:val="24"/>
          <w:lang w:eastAsia="ar-SA" w:bidi="hi-IN"/>
        </w:rPr>
        <w:t>Hadyny</w:t>
      </w:r>
      <w:r w:rsidRPr="00C309A8">
        <w:rPr>
          <w:rFonts w:ascii="Arial" w:eastAsia="Times New Roman" w:hAnsi="Arial" w:cs="Arial"/>
          <w:b/>
          <w:bCs/>
          <w:i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i/>
          <w:color w:val="000000"/>
          <w:kern w:val="1"/>
          <w:sz w:val="24"/>
          <w:szCs w:val="24"/>
          <w:lang w:eastAsia="ar-SA" w:bidi="hi-IN"/>
        </w:rPr>
        <w:t>w</w:t>
      </w:r>
      <w:r w:rsidRPr="00C309A8">
        <w:rPr>
          <w:rFonts w:ascii="Arial" w:eastAsia="Times New Roman" w:hAnsi="Arial" w:cs="Arial"/>
          <w:b/>
          <w:bCs/>
          <w:i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i/>
          <w:color w:val="000000"/>
          <w:kern w:val="1"/>
          <w:sz w:val="24"/>
          <w:szCs w:val="24"/>
          <w:lang w:eastAsia="ar-SA" w:bidi="hi-IN"/>
        </w:rPr>
        <w:t>Koszęcinie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Verdana" w:hAnsi="Arial" w:cs="Arial"/>
          <w:color w:val="000000"/>
          <w:kern w:val="1"/>
          <w:sz w:val="24"/>
          <w:szCs w:val="24"/>
          <w:lang w:eastAsia="ar-SA"/>
        </w:rPr>
        <w:t>spełniającego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/>
        </w:rPr>
        <w:t>parametry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/>
        </w:rPr>
        <w:t>zawarte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/>
        </w:rPr>
        <w:t>w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/>
        </w:rPr>
        <w:t>specyfikacji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/>
        </w:rPr>
        <w:t>warunków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/>
        </w:rPr>
        <w:t>zamówienia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/>
        </w:rPr>
        <w:t>w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/>
        </w:rPr>
        <w:t>zakresie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…………</w:t>
      </w:r>
      <w:r w:rsid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…………………………………………………………………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/>
        </w:rPr>
        <w:t>(wpisać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/>
        </w:rPr>
        <w:t>zakres/y)</w:t>
      </w:r>
    </w:p>
    <w:p w14:paraId="5739D214" w14:textId="77777777" w:rsidR="00C309A8" w:rsidRPr="00C309A8" w:rsidRDefault="00C309A8" w:rsidP="00C309A8">
      <w:pPr>
        <w:widowControl w:val="0"/>
        <w:suppressAutoHyphens/>
        <w:spacing w:after="0" w:line="240" w:lineRule="auto"/>
        <w:ind w:left="28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</w:p>
    <w:p w14:paraId="25021BF2" w14:textId="77777777" w:rsidR="001370C4" w:rsidRDefault="001370C4" w:rsidP="001370C4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bCs/>
          <w:i/>
          <w:iCs/>
          <w:kern w:val="1"/>
          <w:sz w:val="24"/>
          <w:szCs w:val="24"/>
          <w:lang w:eastAsia="ar-SA" w:bidi="hi-IN"/>
        </w:rPr>
      </w:pPr>
      <w:r w:rsidRPr="00C309A8">
        <w:rPr>
          <w:rFonts w:ascii="Arial" w:eastAsia="Arial Unicode MS" w:hAnsi="Arial" w:cs="Arial"/>
          <w:b/>
          <w:bCs/>
          <w:i/>
          <w:iCs/>
          <w:kern w:val="1"/>
          <w:sz w:val="24"/>
          <w:szCs w:val="24"/>
          <w:lang w:eastAsia="ar-SA" w:bidi="hi-IN"/>
        </w:rPr>
        <w:t>3.</w:t>
      </w:r>
      <w:r w:rsidRPr="00C309A8">
        <w:rPr>
          <w:rFonts w:ascii="Arial" w:eastAsia="Times New Roman" w:hAnsi="Arial" w:cs="Arial"/>
          <w:b/>
          <w:bCs/>
          <w:i/>
          <w:iCs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i/>
          <w:iCs/>
          <w:kern w:val="1"/>
          <w:sz w:val="24"/>
          <w:szCs w:val="24"/>
          <w:lang w:eastAsia="ar-SA" w:bidi="hi-IN"/>
        </w:rPr>
        <w:t>Oferowana</w:t>
      </w:r>
      <w:r w:rsidRPr="00C309A8">
        <w:rPr>
          <w:rFonts w:ascii="Arial" w:eastAsia="Times New Roman" w:hAnsi="Arial" w:cs="Arial"/>
          <w:b/>
          <w:bCs/>
          <w:i/>
          <w:iCs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i/>
          <w:iCs/>
          <w:kern w:val="1"/>
          <w:sz w:val="24"/>
          <w:szCs w:val="24"/>
          <w:lang w:eastAsia="ar-SA" w:bidi="hi-IN"/>
        </w:rPr>
        <w:t>cena</w:t>
      </w:r>
      <w:r w:rsidRPr="00C309A8">
        <w:rPr>
          <w:rFonts w:ascii="Arial" w:eastAsia="Times New Roman" w:hAnsi="Arial" w:cs="Arial"/>
          <w:b/>
          <w:bCs/>
          <w:i/>
          <w:iCs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i/>
          <w:iCs/>
          <w:kern w:val="1"/>
          <w:sz w:val="24"/>
          <w:szCs w:val="24"/>
          <w:lang w:eastAsia="ar-SA" w:bidi="hi-IN"/>
        </w:rPr>
        <w:t>wynosi:</w:t>
      </w:r>
    </w:p>
    <w:p w14:paraId="264D1F67" w14:textId="77777777" w:rsidR="00C309A8" w:rsidRPr="00C309A8" w:rsidRDefault="00C309A8" w:rsidP="001370C4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bCs/>
          <w:i/>
          <w:iCs/>
          <w:kern w:val="1"/>
          <w:sz w:val="24"/>
          <w:szCs w:val="24"/>
          <w:lang w:eastAsia="ar-SA" w:bidi="hi-IN"/>
        </w:rPr>
      </w:pPr>
    </w:p>
    <w:p w14:paraId="5CF6E15D" w14:textId="77777777" w:rsidR="001370C4" w:rsidRPr="00C309A8" w:rsidRDefault="001370C4" w:rsidP="001370C4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SimSun" w:hAnsi="Arial" w:cs="Arial"/>
          <w:b/>
          <w:bCs/>
          <w:kern w:val="1"/>
          <w:sz w:val="24"/>
          <w:szCs w:val="24"/>
          <w:u w:val="single"/>
          <w:lang w:eastAsia="ar-SA" w:bidi="hi-IN"/>
        </w:rPr>
      </w:pPr>
      <w:r w:rsidRPr="00C309A8">
        <w:rPr>
          <w:rFonts w:ascii="Arial" w:eastAsia="Arial Unicode MS" w:hAnsi="Arial" w:cs="Arial"/>
          <w:b/>
          <w:bCs/>
          <w:kern w:val="1"/>
          <w:sz w:val="24"/>
          <w:szCs w:val="24"/>
          <w:u w:val="single"/>
          <w:lang w:eastAsia="ar-SA" w:bidi="hi-IN"/>
        </w:rPr>
        <w:t>Zakres</w:t>
      </w:r>
      <w:r w:rsidRPr="00C309A8">
        <w:rPr>
          <w:rFonts w:ascii="Arial" w:eastAsia="Times New Roman" w:hAnsi="Arial" w:cs="Arial"/>
          <w:b/>
          <w:bCs/>
          <w:kern w:val="1"/>
          <w:sz w:val="24"/>
          <w:szCs w:val="24"/>
          <w:u w:val="single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kern w:val="1"/>
          <w:sz w:val="24"/>
          <w:szCs w:val="24"/>
          <w:u w:val="single"/>
          <w:lang w:eastAsia="ar-SA" w:bidi="hi-IN"/>
        </w:rPr>
        <w:t>I:</w:t>
      </w:r>
    </w:p>
    <w:p w14:paraId="06308D72" w14:textId="18D7E954" w:rsidR="001370C4" w:rsidRPr="00C309A8" w:rsidRDefault="001370C4" w:rsidP="009B3F32">
      <w:pPr>
        <w:pStyle w:val="Akapitzlist"/>
        <w:widowControl w:val="0"/>
        <w:numPr>
          <w:ilvl w:val="0"/>
          <w:numId w:val="7"/>
        </w:numPr>
        <w:tabs>
          <w:tab w:val="left" w:pos="15"/>
        </w:tabs>
        <w:suppressAutoHyphens/>
        <w:jc w:val="both"/>
        <w:rPr>
          <w:rFonts w:ascii="Arial" w:eastAsia="SimSun" w:hAnsi="Arial" w:cs="Arial"/>
          <w:b/>
          <w:bCs/>
          <w:kern w:val="1"/>
          <w:lang w:eastAsia="ar-SA" w:bidi="hi-IN"/>
        </w:rPr>
      </w:pPr>
      <w:r w:rsidRPr="00C309A8">
        <w:rPr>
          <w:rFonts w:ascii="Arial" w:eastAsia="Arial Unicode MS" w:hAnsi="Arial" w:cs="Arial"/>
          <w:b/>
          <w:bCs/>
          <w:kern w:val="1"/>
          <w:lang w:eastAsia="ar-SA" w:bidi="hi-IN"/>
        </w:rPr>
        <w:t>Cena</w:t>
      </w:r>
      <w:r w:rsidRPr="00C309A8">
        <w:rPr>
          <w:rFonts w:ascii="Arial" w:hAnsi="Arial" w:cs="Arial"/>
          <w:b/>
          <w:bCs/>
          <w:kern w:val="1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kern w:val="1"/>
          <w:lang w:eastAsia="ar-SA" w:bidi="hi-IN"/>
        </w:rPr>
        <w:t>brutto</w:t>
      </w:r>
      <w:r w:rsidRPr="00C309A8">
        <w:rPr>
          <w:rFonts w:ascii="Arial" w:hAnsi="Arial" w:cs="Arial"/>
          <w:b/>
          <w:bCs/>
          <w:kern w:val="1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kern w:val="1"/>
          <w:lang w:eastAsia="ar-SA" w:bidi="hi-IN"/>
        </w:rPr>
        <w:t>za</w:t>
      </w:r>
      <w:r w:rsidRPr="00C309A8">
        <w:rPr>
          <w:rFonts w:ascii="Arial" w:hAnsi="Arial" w:cs="Arial"/>
          <w:b/>
          <w:bCs/>
          <w:kern w:val="1"/>
          <w:lang w:eastAsia="ar-SA" w:bidi="hi-IN"/>
        </w:rPr>
        <w:t xml:space="preserve"> </w:t>
      </w:r>
      <w:r w:rsidR="009B3F32" w:rsidRPr="00C309A8">
        <w:rPr>
          <w:rFonts w:ascii="Arial" w:eastAsia="SimSun" w:hAnsi="Arial" w:cs="Arial"/>
          <w:b/>
          <w:bCs/>
          <w:kern w:val="1"/>
          <w:lang w:eastAsia="ar-SA" w:bidi="hi-IN"/>
        </w:rPr>
        <w:t>zamówienie podstawowe</w:t>
      </w:r>
      <w:r w:rsidRPr="00C309A8">
        <w:rPr>
          <w:rFonts w:ascii="Arial" w:eastAsia="SimSun" w:hAnsi="Arial" w:cs="Arial"/>
          <w:b/>
          <w:bCs/>
          <w:kern w:val="1"/>
          <w:lang w:eastAsia="ar-SA" w:bidi="hi-IN"/>
        </w:rPr>
        <w:t>:</w:t>
      </w:r>
      <w:r w:rsidRPr="00C309A8">
        <w:rPr>
          <w:rFonts w:ascii="Arial" w:hAnsi="Arial" w:cs="Arial"/>
          <w:b/>
          <w:bCs/>
          <w:kern w:val="1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kern w:val="1"/>
          <w:lang w:eastAsia="ar-SA" w:bidi="hi-IN"/>
        </w:rPr>
        <w:t>......................................................</w:t>
      </w:r>
      <w:r w:rsidRPr="00C309A8">
        <w:rPr>
          <w:rFonts w:ascii="Arial" w:hAnsi="Arial" w:cs="Arial"/>
          <w:b/>
          <w:bCs/>
          <w:kern w:val="1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kern w:val="1"/>
          <w:lang w:eastAsia="ar-SA" w:bidi="hi-IN"/>
        </w:rPr>
        <w:t>zł</w:t>
      </w:r>
    </w:p>
    <w:p w14:paraId="0FAF0E08" w14:textId="77777777" w:rsidR="001370C4" w:rsidRPr="00C309A8" w:rsidRDefault="001370C4" w:rsidP="001370C4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SimSun" w:hAnsi="Arial" w:cs="Arial"/>
          <w:b/>
          <w:bCs/>
          <w:kern w:val="1"/>
          <w:sz w:val="24"/>
          <w:szCs w:val="24"/>
          <w:lang w:eastAsia="ar-SA" w:bidi="hi-IN"/>
        </w:rPr>
      </w:pPr>
      <w:r w:rsidRPr="00C309A8">
        <w:rPr>
          <w:rFonts w:ascii="Arial" w:eastAsia="SimSun" w:hAnsi="Arial" w:cs="Arial"/>
          <w:b/>
          <w:bCs/>
          <w:kern w:val="1"/>
          <w:sz w:val="24"/>
          <w:szCs w:val="24"/>
          <w:lang w:eastAsia="ar-SA" w:bidi="hi-IN"/>
        </w:rPr>
        <w:t>słownie</w:t>
      </w:r>
      <w:r w:rsidRPr="00C309A8">
        <w:rPr>
          <w:rFonts w:ascii="Arial" w:eastAsia="Times New Roman" w:hAnsi="Arial" w:cs="Arial"/>
          <w:b/>
          <w:bCs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kern w:val="1"/>
          <w:sz w:val="24"/>
          <w:szCs w:val="24"/>
          <w:lang w:eastAsia="ar-SA" w:bidi="hi-IN"/>
        </w:rPr>
        <w:t>brutto:</w:t>
      </w:r>
      <w:r w:rsidRPr="00C309A8">
        <w:rPr>
          <w:rFonts w:ascii="Arial" w:eastAsia="Times New Roman" w:hAnsi="Arial" w:cs="Arial"/>
          <w:b/>
          <w:bCs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kern w:val="1"/>
          <w:sz w:val="24"/>
          <w:szCs w:val="24"/>
          <w:lang w:eastAsia="ar-SA" w:bidi="hi-IN"/>
        </w:rPr>
        <w:t>.....................................................................................................</w:t>
      </w:r>
      <w:r w:rsidRPr="00C309A8">
        <w:rPr>
          <w:rFonts w:ascii="Arial" w:eastAsia="Times New Roman" w:hAnsi="Arial" w:cs="Arial"/>
          <w:b/>
          <w:bCs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kern w:val="1"/>
          <w:sz w:val="24"/>
          <w:szCs w:val="24"/>
          <w:lang w:eastAsia="ar-SA" w:bidi="hi-IN"/>
        </w:rPr>
        <w:t>zł</w:t>
      </w:r>
    </w:p>
    <w:p w14:paraId="49BA048D" w14:textId="77777777" w:rsidR="001370C4" w:rsidRPr="00C309A8" w:rsidRDefault="001370C4" w:rsidP="001370C4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ar-SA" w:bidi="hi-IN"/>
        </w:rPr>
      </w:pP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>w</w:t>
      </w:r>
      <w:r w:rsidRPr="00C309A8">
        <w:rPr>
          <w:rFonts w:ascii="Arial" w:eastAsia="Times New Roman" w:hAnsi="Arial" w:cs="Arial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kern w:val="1"/>
          <w:sz w:val="24"/>
          <w:szCs w:val="24"/>
          <w:lang w:eastAsia="ar-SA" w:bidi="hi-IN"/>
        </w:rPr>
        <w:t>tym:</w:t>
      </w:r>
      <w:r w:rsidRPr="00C309A8">
        <w:rPr>
          <w:rFonts w:ascii="Arial" w:eastAsia="Times New Roman" w:hAnsi="Arial" w:cs="Arial"/>
          <w:kern w:val="1"/>
          <w:sz w:val="24"/>
          <w:szCs w:val="24"/>
          <w:lang w:eastAsia="ar-SA" w:bidi="hi-IN"/>
        </w:rPr>
        <w:t xml:space="preserve"> </w:t>
      </w:r>
    </w:p>
    <w:p w14:paraId="004D5F2E" w14:textId="77777777" w:rsidR="001370C4" w:rsidRPr="00C309A8" w:rsidRDefault="001370C4" w:rsidP="001370C4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C309A8">
        <w:rPr>
          <w:rFonts w:ascii="Arial" w:eastAsia="Verdana" w:hAnsi="Arial" w:cs="Arial"/>
          <w:color w:val="000000"/>
          <w:kern w:val="1"/>
          <w:sz w:val="24"/>
          <w:szCs w:val="24"/>
        </w:rPr>
        <w:t>-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</w:rPr>
        <w:t>cena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</w:rPr>
        <w:t>netto: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/>
        </w:rPr>
        <w:t>.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/>
        </w:rPr>
        <w:t>zł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         </w:t>
      </w:r>
    </w:p>
    <w:p w14:paraId="334925E7" w14:textId="77777777" w:rsidR="001370C4" w:rsidRPr="00C309A8" w:rsidRDefault="001370C4" w:rsidP="001370C4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</w:pP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</w:t>
      </w:r>
      <w:r w:rsidRPr="00C309A8">
        <w:rPr>
          <w:rFonts w:ascii="Arial" w:eastAsia="Arial Unicode MS" w:hAnsi="Arial" w:cs="Arial"/>
          <w:color w:val="000000"/>
          <w:kern w:val="1"/>
          <w:sz w:val="24"/>
          <w:szCs w:val="24"/>
          <w:lang w:eastAsia="ar-SA" w:bidi="hi-IN"/>
        </w:rPr>
        <w:t>-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podatek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VAT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wg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stawki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 xml:space="preserve"> ……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.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%</w:t>
      </w:r>
    </w:p>
    <w:p w14:paraId="183FDF9F" w14:textId="77777777" w:rsidR="001370C4" w:rsidRPr="00C309A8" w:rsidRDefault="001370C4" w:rsidP="001370C4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</w:pP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-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wartość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VAT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>………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zł</w:t>
      </w:r>
    </w:p>
    <w:p w14:paraId="3DC86861" w14:textId="52155FEB" w:rsidR="009B3F32" w:rsidRPr="00C309A8" w:rsidRDefault="009B3F32" w:rsidP="001370C4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SimSun" w:hAnsi="Arial" w:cs="Arial"/>
          <w:b/>
          <w:color w:val="000000"/>
          <w:kern w:val="1"/>
          <w:sz w:val="24"/>
          <w:szCs w:val="24"/>
          <w:lang w:eastAsia="ar-SA" w:bidi="hi-IN"/>
        </w:rPr>
      </w:pPr>
      <w:r w:rsidRPr="00C309A8">
        <w:rPr>
          <w:rFonts w:ascii="Arial" w:eastAsia="SimSun" w:hAnsi="Arial" w:cs="Arial"/>
          <w:b/>
          <w:color w:val="000000"/>
          <w:kern w:val="1"/>
          <w:sz w:val="24"/>
          <w:szCs w:val="24"/>
          <w:lang w:eastAsia="ar-SA" w:bidi="hi-IN"/>
        </w:rPr>
        <w:t xml:space="preserve">      2) Cena brutto za zamówienie opcjonalne …………………..</w:t>
      </w:r>
    </w:p>
    <w:p w14:paraId="001B67DF" w14:textId="5D6DAEC5" w:rsidR="00DB6317" w:rsidRDefault="009B3F32" w:rsidP="001370C4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SimSun" w:hAnsi="Arial" w:cs="Arial"/>
          <w:b/>
          <w:color w:val="000000"/>
          <w:kern w:val="1"/>
          <w:sz w:val="24"/>
          <w:szCs w:val="24"/>
          <w:lang w:eastAsia="ar-SA" w:bidi="hi-IN"/>
        </w:rPr>
      </w:pPr>
      <w:r w:rsidRPr="00C309A8">
        <w:rPr>
          <w:rFonts w:ascii="Arial" w:eastAsia="SimSun" w:hAnsi="Arial" w:cs="Arial"/>
          <w:b/>
          <w:color w:val="000000"/>
          <w:kern w:val="1"/>
          <w:sz w:val="24"/>
          <w:szCs w:val="24"/>
          <w:lang w:eastAsia="ar-SA" w:bidi="hi-IN"/>
        </w:rPr>
        <w:t xml:space="preserve">          Cena netto za zamówienie opcjonalne ……………………</w:t>
      </w:r>
    </w:p>
    <w:p w14:paraId="2A739073" w14:textId="6F5CD969" w:rsidR="005D061A" w:rsidRPr="005D061A" w:rsidRDefault="005D061A" w:rsidP="005D061A">
      <w:pPr>
        <w:widowControl w:val="0"/>
        <w:tabs>
          <w:tab w:val="left" w:pos="15"/>
        </w:tabs>
        <w:suppressAutoHyphens/>
        <w:jc w:val="both"/>
        <w:rPr>
          <w:rFonts w:ascii="Arial" w:eastAsia="SimSun" w:hAnsi="Arial" w:cs="Arial"/>
          <w:b/>
          <w:color w:val="000000"/>
          <w:kern w:val="1"/>
          <w:lang w:eastAsia="ar-SA" w:bidi="hi-IN"/>
        </w:rPr>
      </w:pPr>
      <w:r>
        <w:rPr>
          <w:rFonts w:ascii="Arial" w:eastAsia="SimSun" w:hAnsi="Arial" w:cs="Arial"/>
          <w:b/>
          <w:color w:val="000000"/>
          <w:kern w:val="1"/>
          <w:sz w:val="24"/>
          <w:szCs w:val="24"/>
          <w:lang w:eastAsia="ar-SA" w:bidi="hi-IN"/>
        </w:rPr>
        <w:t xml:space="preserve">      </w:t>
      </w:r>
      <w:r w:rsidRPr="005D061A">
        <w:rPr>
          <w:rFonts w:ascii="Arial" w:eastAsia="SimSun" w:hAnsi="Arial" w:cs="Arial"/>
          <w:b/>
          <w:color w:val="000000"/>
          <w:kern w:val="1"/>
          <w:sz w:val="24"/>
          <w:szCs w:val="24"/>
          <w:lang w:eastAsia="ar-SA" w:bidi="hi-IN"/>
        </w:rPr>
        <w:t>3)</w:t>
      </w:r>
      <w:r>
        <w:rPr>
          <w:rFonts w:ascii="Arial" w:eastAsia="SimSun" w:hAnsi="Arial" w:cs="Arial"/>
          <w:b/>
          <w:color w:val="000000"/>
          <w:kern w:val="1"/>
          <w:lang w:eastAsia="ar-SA" w:bidi="hi-IN"/>
        </w:rPr>
        <w:t xml:space="preserve"> Cena brutto zamówienie</w:t>
      </w:r>
      <w:r w:rsidR="007B2FD6">
        <w:rPr>
          <w:rFonts w:ascii="Arial" w:eastAsia="SimSun" w:hAnsi="Arial" w:cs="Arial"/>
          <w:b/>
          <w:color w:val="000000"/>
          <w:kern w:val="1"/>
          <w:lang w:eastAsia="ar-SA" w:bidi="hi-IN"/>
        </w:rPr>
        <w:t xml:space="preserve"> podstawowe</w:t>
      </w:r>
      <w:r>
        <w:rPr>
          <w:rFonts w:ascii="Arial" w:eastAsia="SimSun" w:hAnsi="Arial" w:cs="Arial"/>
          <w:b/>
          <w:color w:val="000000"/>
          <w:kern w:val="1"/>
          <w:lang w:eastAsia="ar-SA" w:bidi="hi-IN"/>
        </w:rPr>
        <w:t xml:space="preserve"> + zamówienie opcjonalne……………………</w:t>
      </w:r>
    </w:p>
    <w:p w14:paraId="70F35B2A" w14:textId="77777777" w:rsidR="003313D6" w:rsidRDefault="003313D6" w:rsidP="001370C4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kern w:val="1"/>
          <w:sz w:val="24"/>
          <w:szCs w:val="24"/>
          <w:lang w:eastAsia="ar-SA" w:bidi="hi-IN"/>
        </w:rPr>
      </w:pPr>
    </w:p>
    <w:p w14:paraId="65728A4F" w14:textId="0BF92B00" w:rsidR="001370C4" w:rsidRDefault="00DE7D07" w:rsidP="001370C4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kern w:val="1"/>
          <w:sz w:val="24"/>
          <w:szCs w:val="24"/>
          <w:lang w:eastAsia="ar-SA" w:bidi="hi-IN"/>
        </w:rPr>
      </w:pPr>
      <w:r>
        <w:rPr>
          <w:rFonts w:ascii="Arial" w:eastAsia="Arial Unicode MS" w:hAnsi="Arial" w:cs="Arial"/>
          <w:b/>
          <w:bCs/>
          <w:kern w:val="1"/>
          <w:sz w:val="24"/>
          <w:szCs w:val="24"/>
          <w:lang w:eastAsia="ar-SA" w:bidi="hi-IN"/>
        </w:rPr>
        <w:t>Czas</w:t>
      </w:r>
      <w:r w:rsidR="005F03CC">
        <w:rPr>
          <w:rFonts w:ascii="Arial" w:eastAsia="Arial Unicode MS" w:hAnsi="Arial" w:cs="Arial"/>
          <w:b/>
          <w:bCs/>
          <w:kern w:val="1"/>
          <w:sz w:val="24"/>
          <w:szCs w:val="24"/>
          <w:lang w:eastAsia="ar-SA" w:bidi="hi-IN"/>
        </w:rPr>
        <w:t xml:space="preserve"> wymiany t</w:t>
      </w:r>
      <w:r>
        <w:rPr>
          <w:rFonts w:ascii="Arial" w:eastAsia="Arial Unicode MS" w:hAnsi="Arial" w:cs="Arial"/>
          <w:b/>
          <w:bCs/>
          <w:kern w:val="1"/>
          <w:sz w:val="24"/>
          <w:szCs w:val="24"/>
          <w:lang w:eastAsia="ar-SA" w:bidi="hi-IN"/>
        </w:rPr>
        <w:t>owaru na pełnowartościowy</w:t>
      </w:r>
      <w:r w:rsidR="003313D6">
        <w:rPr>
          <w:rFonts w:ascii="Arial" w:eastAsia="Arial Unicode MS" w:hAnsi="Arial" w:cs="Arial"/>
          <w:b/>
          <w:bCs/>
          <w:kern w:val="1"/>
          <w:sz w:val="24"/>
          <w:szCs w:val="24"/>
          <w:lang w:eastAsia="ar-SA" w:bidi="hi-IN"/>
        </w:rPr>
        <w:t xml:space="preserve"> lub uzupełnienie braków</w:t>
      </w:r>
      <w:r>
        <w:rPr>
          <w:rFonts w:ascii="Arial" w:eastAsia="Arial Unicode MS" w:hAnsi="Arial" w:cs="Arial"/>
          <w:b/>
          <w:bCs/>
          <w:kern w:val="1"/>
          <w:sz w:val="24"/>
          <w:szCs w:val="24"/>
          <w:lang w:eastAsia="ar-SA" w:bidi="hi-IN"/>
        </w:rPr>
        <w:t xml:space="preserve"> </w:t>
      </w:r>
      <w:r w:rsidR="005F03CC">
        <w:rPr>
          <w:rFonts w:ascii="Arial" w:eastAsia="Arial Unicode MS" w:hAnsi="Arial" w:cs="Arial"/>
          <w:b/>
          <w:bCs/>
          <w:kern w:val="1"/>
          <w:sz w:val="24"/>
          <w:szCs w:val="24"/>
          <w:lang w:eastAsia="ar-SA" w:bidi="hi-IN"/>
        </w:rPr>
        <w:t>………godz.</w:t>
      </w:r>
    </w:p>
    <w:p w14:paraId="47A4142E" w14:textId="77777777" w:rsidR="00C309A8" w:rsidRDefault="00C309A8" w:rsidP="001370C4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kern w:val="1"/>
          <w:sz w:val="24"/>
          <w:szCs w:val="24"/>
          <w:lang w:eastAsia="ar-SA" w:bidi="hi-IN"/>
        </w:rPr>
      </w:pPr>
    </w:p>
    <w:p w14:paraId="2C36C29F" w14:textId="77777777" w:rsidR="00C309A8" w:rsidRPr="00C309A8" w:rsidRDefault="00C309A8" w:rsidP="001370C4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kern w:val="1"/>
          <w:sz w:val="24"/>
          <w:szCs w:val="24"/>
          <w:lang w:eastAsia="ar-SA" w:bidi="hi-IN"/>
        </w:rPr>
      </w:pPr>
    </w:p>
    <w:p w14:paraId="7630F7B3" w14:textId="77777777" w:rsidR="001370C4" w:rsidRPr="00C309A8" w:rsidRDefault="001370C4" w:rsidP="001370C4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SimSun" w:hAnsi="Arial" w:cs="Arial"/>
          <w:b/>
          <w:bCs/>
          <w:kern w:val="1"/>
          <w:sz w:val="24"/>
          <w:szCs w:val="24"/>
          <w:u w:val="single"/>
          <w:lang w:eastAsia="ar-SA" w:bidi="hi-IN"/>
        </w:rPr>
      </w:pPr>
      <w:r w:rsidRPr="00C309A8">
        <w:rPr>
          <w:rFonts w:ascii="Arial" w:eastAsia="Arial Unicode MS" w:hAnsi="Arial" w:cs="Arial"/>
          <w:b/>
          <w:bCs/>
          <w:kern w:val="1"/>
          <w:sz w:val="24"/>
          <w:szCs w:val="24"/>
          <w:u w:val="single"/>
          <w:lang w:eastAsia="ar-SA" w:bidi="hi-IN"/>
        </w:rPr>
        <w:t>Zakres</w:t>
      </w:r>
      <w:r w:rsidRPr="00C309A8">
        <w:rPr>
          <w:rFonts w:ascii="Arial" w:eastAsia="Times New Roman" w:hAnsi="Arial" w:cs="Arial"/>
          <w:b/>
          <w:bCs/>
          <w:kern w:val="1"/>
          <w:sz w:val="24"/>
          <w:szCs w:val="24"/>
          <w:u w:val="single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kern w:val="1"/>
          <w:sz w:val="24"/>
          <w:szCs w:val="24"/>
          <w:u w:val="single"/>
          <w:lang w:eastAsia="ar-SA" w:bidi="hi-IN"/>
        </w:rPr>
        <w:t>II:</w:t>
      </w:r>
    </w:p>
    <w:p w14:paraId="4F9B89A9" w14:textId="302C0A63" w:rsidR="001370C4" w:rsidRPr="00C309A8" w:rsidRDefault="001370C4" w:rsidP="00A40F7A">
      <w:pPr>
        <w:pStyle w:val="Akapitzlist"/>
        <w:widowControl w:val="0"/>
        <w:numPr>
          <w:ilvl w:val="0"/>
          <w:numId w:val="8"/>
        </w:numPr>
        <w:tabs>
          <w:tab w:val="left" w:pos="15"/>
        </w:tabs>
        <w:suppressAutoHyphens/>
        <w:jc w:val="both"/>
        <w:rPr>
          <w:rFonts w:ascii="Arial" w:eastAsia="SimSun" w:hAnsi="Arial" w:cs="Arial"/>
          <w:b/>
          <w:bCs/>
          <w:kern w:val="1"/>
          <w:lang w:eastAsia="ar-SA" w:bidi="hi-IN"/>
        </w:rPr>
      </w:pPr>
      <w:r w:rsidRPr="00C309A8">
        <w:rPr>
          <w:rFonts w:ascii="Arial" w:eastAsia="Arial Unicode MS" w:hAnsi="Arial" w:cs="Arial"/>
          <w:b/>
          <w:bCs/>
          <w:kern w:val="1"/>
          <w:lang w:eastAsia="ar-SA" w:bidi="hi-IN"/>
        </w:rPr>
        <w:t>Cena</w:t>
      </w:r>
      <w:r w:rsidRPr="00C309A8">
        <w:rPr>
          <w:rFonts w:ascii="Arial" w:hAnsi="Arial" w:cs="Arial"/>
          <w:b/>
          <w:bCs/>
          <w:kern w:val="1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kern w:val="1"/>
          <w:lang w:eastAsia="ar-SA" w:bidi="hi-IN"/>
        </w:rPr>
        <w:t>brutto</w:t>
      </w:r>
      <w:r w:rsidRPr="00C309A8">
        <w:rPr>
          <w:rFonts w:ascii="Arial" w:hAnsi="Arial" w:cs="Arial"/>
          <w:b/>
          <w:bCs/>
          <w:kern w:val="1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kern w:val="1"/>
          <w:lang w:eastAsia="ar-SA" w:bidi="hi-IN"/>
        </w:rPr>
        <w:t>za</w:t>
      </w:r>
      <w:r w:rsidRPr="00C309A8">
        <w:rPr>
          <w:rFonts w:ascii="Arial" w:hAnsi="Arial" w:cs="Arial"/>
          <w:b/>
          <w:bCs/>
          <w:kern w:val="1"/>
          <w:lang w:eastAsia="ar-SA" w:bidi="hi-IN"/>
        </w:rPr>
        <w:t xml:space="preserve"> </w:t>
      </w:r>
      <w:r w:rsidR="009B3F32" w:rsidRPr="00C309A8">
        <w:rPr>
          <w:rFonts w:ascii="Arial" w:eastAsia="SimSun" w:hAnsi="Arial" w:cs="Arial"/>
          <w:b/>
          <w:bCs/>
          <w:kern w:val="1"/>
          <w:lang w:eastAsia="ar-SA" w:bidi="hi-IN"/>
        </w:rPr>
        <w:t>zamówienie podstawowe</w:t>
      </w:r>
      <w:r w:rsidRPr="00C309A8">
        <w:rPr>
          <w:rFonts w:ascii="Arial" w:eastAsia="SimSun" w:hAnsi="Arial" w:cs="Arial"/>
          <w:b/>
          <w:bCs/>
          <w:kern w:val="1"/>
          <w:lang w:eastAsia="ar-SA" w:bidi="hi-IN"/>
        </w:rPr>
        <w:t>:</w:t>
      </w:r>
      <w:r w:rsidRPr="00C309A8">
        <w:rPr>
          <w:rFonts w:ascii="Arial" w:hAnsi="Arial" w:cs="Arial"/>
          <w:b/>
          <w:bCs/>
          <w:kern w:val="1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kern w:val="1"/>
          <w:lang w:eastAsia="ar-SA" w:bidi="hi-IN"/>
        </w:rPr>
        <w:t>......................................................</w:t>
      </w:r>
      <w:r w:rsidRPr="00C309A8">
        <w:rPr>
          <w:rFonts w:ascii="Arial" w:hAnsi="Arial" w:cs="Arial"/>
          <w:b/>
          <w:bCs/>
          <w:kern w:val="1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kern w:val="1"/>
          <w:lang w:eastAsia="ar-SA" w:bidi="hi-IN"/>
        </w:rPr>
        <w:t>zł</w:t>
      </w:r>
    </w:p>
    <w:p w14:paraId="1CFCE726" w14:textId="77777777" w:rsidR="001370C4" w:rsidRPr="00C309A8" w:rsidRDefault="001370C4" w:rsidP="001370C4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SimSun" w:hAnsi="Arial" w:cs="Arial"/>
          <w:b/>
          <w:bCs/>
          <w:kern w:val="1"/>
          <w:sz w:val="24"/>
          <w:szCs w:val="24"/>
          <w:lang w:eastAsia="ar-SA" w:bidi="hi-IN"/>
        </w:rPr>
      </w:pPr>
      <w:r w:rsidRPr="00C309A8">
        <w:rPr>
          <w:rFonts w:ascii="Arial" w:eastAsia="SimSun" w:hAnsi="Arial" w:cs="Arial"/>
          <w:b/>
          <w:bCs/>
          <w:kern w:val="1"/>
          <w:sz w:val="24"/>
          <w:szCs w:val="24"/>
          <w:lang w:eastAsia="ar-SA" w:bidi="hi-IN"/>
        </w:rPr>
        <w:t>słownie</w:t>
      </w:r>
      <w:r w:rsidRPr="00C309A8">
        <w:rPr>
          <w:rFonts w:ascii="Arial" w:eastAsia="Times New Roman" w:hAnsi="Arial" w:cs="Arial"/>
          <w:b/>
          <w:bCs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kern w:val="1"/>
          <w:sz w:val="24"/>
          <w:szCs w:val="24"/>
          <w:lang w:eastAsia="ar-SA" w:bidi="hi-IN"/>
        </w:rPr>
        <w:t>brutto:</w:t>
      </w:r>
      <w:r w:rsidRPr="00C309A8">
        <w:rPr>
          <w:rFonts w:ascii="Arial" w:eastAsia="Times New Roman" w:hAnsi="Arial" w:cs="Arial"/>
          <w:b/>
          <w:bCs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kern w:val="1"/>
          <w:sz w:val="24"/>
          <w:szCs w:val="24"/>
          <w:lang w:eastAsia="ar-SA" w:bidi="hi-IN"/>
        </w:rPr>
        <w:t>.....................................................................................................</w:t>
      </w:r>
      <w:r w:rsidRPr="00C309A8">
        <w:rPr>
          <w:rFonts w:ascii="Arial" w:eastAsia="Times New Roman" w:hAnsi="Arial" w:cs="Arial"/>
          <w:b/>
          <w:bCs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kern w:val="1"/>
          <w:sz w:val="24"/>
          <w:szCs w:val="24"/>
          <w:lang w:eastAsia="ar-SA" w:bidi="hi-IN"/>
        </w:rPr>
        <w:t>zł</w:t>
      </w:r>
    </w:p>
    <w:p w14:paraId="2D3C4C9C" w14:textId="77777777" w:rsidR="001370C4" w:rsidRPr="00C309A8" w:rsidRDefault="001370C4" w:rsidP="001370C4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ar-SA" w:bidi="hi-IN"/>
        </w:rPr>
      </w:pP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>w</w:t>
      </w:r>
      <w:r w:rsidRPr="00C309A8">
        <w:rPr>
          <w:rFonts w:ascii="Arial" w:eastAsia="Times New Roman" w:hAnsi="Arial" w:cs="Arial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kern w:val="1"/>
          <w:sz w:val="24"/>
          <w:szCs w:val="24"/>
          <w:lang w:eastAsia="ar-SA" w:bidi="hi-IN"/>
        </w:rPr>
        <w:t>tym:</w:t>
      </w:r>
      <w:r w:rsidRPr="00C309A8">
        <w:rPr>
          <w:rFonts w:ascii="Arial" w:eastAsia="Times New Roman" w:hAnsi="Arial" w:cs="Arial"/>
          <w:kern w:val="1"/>
          <w:sz w:val="24"/>
          <w:szCs w:val="24"/>
          <w:lang w:eastAsia="ar-SA" w:bidi="hi-IN"/>
        </w:rPr>
        <w:t xml:space="preserve"> </w:t>
      </w:r>
    </w:p>
    <w:p w14:paraId="7D53D229" w14:textId="77777777" w:rsidR="001370C4" w:rsidRPr="00C309A8" w:rsidRDefault="001370C4" w:rsidP="001370C4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C309A8">
        <w:rPr>
          <w:rFonts w:ascii="Arial" w:eastAsia="Verdana" w:hAnsi="Arial" w:cs="Arial"/>
          <w:color w:val="000000"/>
          <w:kern w:val="1"/>
          <w:sz w:val="24"/>
          <w:szCs w:val="24"/>
        </w:rPr>
        <w:t>-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</w:rPr>
        <w:t>cena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</w:rPr>
        <w:t>netto: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/>
        </w:rPr>
        <w:t>.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/>
        </w:rPr>
        <w:t>zł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          </w:t>
      </w:r>
    </w:p>
    <w:p w14:paraId="13B278C4" w14:textId="77777777" w:rsidR="001370C4" w:rsidRPr="00C309A8" w:rsidRDefault="001370C4" w:rsidP="001370C4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</w:pPr>
      <w:r w:rsidRPr="00C309A8">
        <w:rPr>
          <w:rFonts w:ascii="Arial" w:eastAsia="Arial Unicode MS" w:hAnsi="Arial" w:cs="Arial"/>
          <w:color w:val="000000"/>
          <w:kern w:val="1"/>
          <w:sz w:val="24"/>
          <w:szCs w:val="24"/>
          <w:lang w:eastAsia="ar-SA" w:bidi="hi-IN"/>
        </w:rPr>
        <w:t>-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podatek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VAT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wg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stawki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 xml:space="preserve"> ……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.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%</w:t>
      </w:r>
    </w:p>
    <w:p w14:paraId="40CFB312" w14:textId="77777777" w:rsidR="001370C4" w:rsidRPr="00C309A8" w:rsidRDefault="001370C4" w:rsidP="001370C4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</w:pP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-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wartość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VAT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>………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zł</w:t>
      </w:r>
    </w:p>
    <w:p w14:paraId="191DA430" w14:textId="4E47DAB9" w:rsidR="00A40F7A" w:rsidRPr="00C309A8" w:rsidRDefault="005D061A" w:rsidP="00A40F7A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SimSun" w:hAnsi="Arial" w:cs="Arial"/>
          <w:b/>
          <w:color w:val="000000"/>
          <w:kern w:val="1"/>
          <w:sz w:val="24"/>
          <w:szCs w:val="24"/>
          <w:lang w:eastAsia="ar-SA" w:bidi="hi-IN"/>
        </w:rPr>
      </w:pPr>
      <w:r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 xml:space="preserve">      </w:t>
      </w:r>
      <w:r w:rsidR="00A40F7A" w:rsidRPr="00C309A8">
        <w:rPr>
          <w:rFonts w:ascii="Arial" w:eastAsia="SimSun" w:hAnsi="Arial" w:cs="Arial"/>
          <w:b/>
          <w:color w:val="000000"/>
          <w:kern w:val="1"/>
          <w:sz w:val="24"/>
          <w:szCs w:val="24"/>
          <w:lang w:eastAsia="ar-SA" w:bidi="hi-IN"/>
        </w:rPr>
        <w:t>2) Cena brutto za zamówienie opcjonalne …………………..</w:t>
      </w:r>
    </w:p>
    <w:p w14:paraId="2130940A" w14:textId="77777777" w:rsidR="00A40F7A" w:rsidRPr="00C309A8" w:rsidRDefault="00A40F7A" w:rsidP="00A40F7A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SimSun" w:hAnsi="Arial" w:cs="Arial"/>
          <w:b/>
          <w:color w:val="000000"/>
          <w:kern w:val="1"/>
          <w:sz w:val="24"/>
          <w:szCs w:val="24"/>
          <w:lang w:eastAsia="ar-SA" w:bidi="hi-IN"/>
        </w:rPr>
      </w:pPr>
      <w:r w:rsidRPr="00C309A8">
        <w:rPr>
          <w:rFonts w:ascii="Arial" w:eastAsia="SimSun" w:hAnsi="Arial" w:cs="Arial"/>
          <w:b/>
          <w:color w:val="000000"/>
          <w:kern w:val="1"/>
          <w:sz w:val="24"/>
          <w:szCs w:val="24"/>
          <w:lang w:eastAsia="ar-SA" w:bidi="hi-IN"/>
        </w:rPr>
        <w:t xml:space="preserve">          Cena netto za zamówienie opcjonalne ……………………</w:t>
      </w:r>
    </w:p>
    <w:p w14:paraId="1D776089" w14:textId="0D42D23D" w:rsidR="005D061A" w:rsidRDefault="005D061A" w:rsidP="005F03CC">
      <w:pPr>
        <w:pStyle w:val="Akapitzlist"/>
        <w:widowControl w:val="0"/>
        <w:numPr>
          <w:ilvl w:val="0"/>
          <w:numId w:val="8"/>
        </w:numPr>
        <w:tabs>
          <w:tab w:val="left" w:pos="15"/>
        </w:tabs>
        <w:suppressAutoHyphens/>
        <w:jc w:val="both"/>
        <w:rPr>
          <w:rFonts w:ascii="Arial" w:eastAsia="SimSun" w:hAnsi="Arial" w:cs="Arial"/>
          <w:b/>
          <w:color w:val="000000"/>
          <w:kern w:val="1"/>
          <w:lang w:eastAsia="ar-SA" w:bidi="hi-IN"/>
        </w:rPr>
      </w:pPr>
      <w:r w:rsidRPr="005F03CC">
        <w:rPr>
          <w:rFonts w:ascii="Arial" w:eastAsia="SimSun" w:hAnsi="Arial" w:cs="Arial"/>
          <w:b/>
          <w:color w:val="000000"/>
          <w:kern w:val="1"/>
          <w:lang w:eastAsia="ar-SA" w:bidi="hi-IN"/>
        </w:rPr>
        <w:t xml:space="preserve">Cena brutto zamówienie </w:t>
      </w:r>
      <w:r w:rsidR="007B2FD6" w:rsidRPr="005F03CC">
        <w:rPr>
          <w:rFonts w:ascii="Arial" w:eastAsia="SimSun" w:hAnsi="Arial" w:cs="Arial"/>
          <w:b/>
          <w:color w:val="000000"/>
          <w:kern w:val="1"/>
          <w:lang w:eastAsia="ar-SA" w:bidi="hi-IN"/>
        </w:rPr>
        <w:t xml:space="preserve">podstawowe </w:t>
      </w:r>
      <w:r w:rsidRPr="005F03CC">
        <w:rPr>
          <w:rFonts w:ascii="Arial" w:eastAsia="SimSun" w:hAnsi="Arial" w:cs="Arial"/>
          <w:b/>
          <w:color w:val="000000"/>
          <w:kern w:val="1"/>
          <w:lang w:eastAsia="ar-SA" w:bidi="hi-IN"/>
        </w:rPr>
        <w:t>+ zamówienie opcjonalne……………………</w:t>
      </w:r>
    </w:p>
    <w:p w14:paraId="47C4FEAC" w14:textId="77777777" w:rsidR="005F03CC" w:rsidRPr="005F03CC" w:rsidRDefault="005F03CC" w:rsidP="005F03CC">
      <w:pPr>
        <w:pStyle w:val="Akapitzlist"/>
        <w:widowControl w:val="0"/>
        <w:tabs>
          <w:tab w:val="left" w:pos="15"/>
        </w:tabs>
        <w:suppressAutoHyphens/>
        <w:ind w:left="720"/>
        <w:jc w:val="both"/>
        <w:rPr>
          <w:rFonts w:ascii="Arial" w:eastAsia="SimSun" w:hAnsi="Arial" w:cs="Arial"/>
          <w:b/>
          <w:color w:val="000000"/>
          <w:kern w:val="1"/>
          <w:lang w:eastAsia="ar-SA" w:bidi="hi-IN"/>
        </w:rPr>
      </w:pPr>
    </w:p>
    <w:p w14:paraId="7BB942C1" w14:textId="4AA3F6D0" w:rsidR="005F03CC" w:rsidRPr="005F03CC" w:rsidRDefault="00DE7D07" w:rsidP="005F03CC">
      <w:pPr>
        <w:pStyle w:val="Akapitzlist"/>
        <w:widowControl w:val="0"/>
        <w:tabs>
          <w:tab w:val="left" w:pos="15"/>
        </w:tabs>
        <w:suppressAutoHyphens/>
        <w:ind w:left="0"/>
        <w:jc w:val="both"/>
        <w:rPr>
          <w:rFonts w:ascii="Arial" w:eastAsia="Arial Unicode MS" w:hAnsi="Arial" w:cs="Arial"/>
          <w:b/>
          <w:bCs/>
          <w:kern w:val="1"/>
          <w:lang w:eastAsia="ar-SA" w:bidi="hi-IN"/>
        </w:rPr>
      </w:pPr>
      <w:r>
        <w:rPr>
          <w:rFonts w:ascii="Arial" w:eastAsia="Arial Unicode MS" w:hAnsi="Arial" w:cs="Arial"/>
          <w:b/>
          <w:bCs/>
          <w:kern w:val="1"/>
          <w:lang w:eastAsia="ar-SA" w:bidi="hi-IN"/>
        </w:rPr>
        <w:t xml:space="preserve">Czas </w:t>
      </w:r>
      <w:r w:rsidR="005F03CC" w:rsidRPr="005F03CC">
        <w:rPr>
          <w:rFonts w:ascii="Arial" w:eastAsia="Arial Unicode MS" w:hAnsi="Arial" w:cs="Arial"/>
          <w:b/>
          <w:bCs/>
          <w:kern w:val="1"/>
          <w:lang w:eastAsia="ar-SA" w:bidi="hi-IN"/>
        </w:rPr>
        <w:t>wymiany t</w:t>
      </w:r>
      <w:r>
        <w:rPr>
          <w:rFonts w:ascii="Arial" w:eastAsia="Arial Unicode MS" w:hAnsi="Arial" w:cs="Arial"/>
          <w:b/>
          <w:bCs/>
          <w:kern w:val="1"/>
          <w:lang w:eastAsia="ar-SA" w:bidi="hi-IN"/>
        </w:rPr>
        <w:t>owaru na pełnowartościowy</w:t>
      </w:r>
      <w:r w:rsidR="003313D6">
        <w:rPr>
          <w:rFonts w:ascii="Arial" w:eastAsia="Arial Unicode MS" w:hAnsi="Arial" w:cs="Arial"/>
          <w:b/>
          <w:bCs/>
          <w:kern w:val="1"/>
          <w:lang w:eastAsia="ar-SA" w:bidi="hi-IN"/>
        </w:rPr>
        <w:t xml:space="preserve"> lub uzupełnienie braków</w:t>
      </w:r>
      <w:r w:rsidR="005F03CC" w:rsidRPr="005F03CC">
        <w:rPr>
          <w:rFonts w:ascii="Arial" w:eastAsia="Arial Unicode MS" w:hAnsi="Arial" w:cs="Arial"/>
          <w:b/>
          <w:bCs/>
          <w:kern w:val="1"/>
          <w:lang w:eastAsia="ar-SA" w:bidi="hi-IN"/>
        </w:rPr>
        <w:t>………godz.</w:t>
      </w:r>
    </w:p>
    <w:p w14:paraId="7B159865" w14:textId="77777777" w:rsidR="001370C4" w:rsidRPr="00C309A8" w:rsidRDefault="001370C4" w:rsidP="001370C4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kern w:val="1"/>
          <w:sz w:val="24"/>
          <w:szCs w:val="24"/>
          <w:u w:val="single"/>
          <w:lang w:eastAsia="ar-SA" w:bidi="hi-IN"/>
        </w:rPr>
      </w:pPr>
    </w:p>
    <w:p w14:paraId="06845940" w14:textId="77777777" w:rsidR="001370C4" w:rsidRPr="00C309A8" w:rsidRDefault="001370C4" w:rsidP="001370C4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SimSun" w:hAnsi="Arial" w:cs="Arial"/>
          <w:b/>
          <w:bCs/>
          <w:kern w:val="1"/>
          <w:sz w:val="24"/>
          <w:szCs w:val="24"/>
          <w:u w:val="single"/>
          <w:lang w:eastAsia="ar-SA" w:bidi="hi-IN"/>
        </w:rPr>
      </w:pPr>
      <w:r w:rsidRPr="00C309A8">
        <w:rPr>
          <w:rFonts w:ascii="Arial" w:eastAsia="Arial Unicode MS" w:hAnsi="Arial" w:cs="Arial"/>
          <w:b/>
          <w:bCs/>
          <w:kern w:val="1"/>
          <w:sz w:val="24"/>
          <w:szCs w:val="24"/>
          <w:u w:val="single"/>
          <w:lang w:eastAsia="ar-SA" w:bidi="hi-IN"/>
        </w:rPr>
        <w:t>Zakres</w:t>
      </w:r>
      <w:r w:rsidRPr="00C309A8">
        <w:rPr>
          <w:rFonts w:ascii="Arial" w:eastAsia="Times New Roman" w:hAnsi="Arial" w:cs="Arial"/>
          <w:b/>
          <w:bCs/>
          <w:kern w:val="1"/>
          <w:sz w:val="24"/>
          <w:szCs w:val="24"/>
          <w:u w:val="single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kern w:val="1"/>
          <w:sz w:val="24"/>
          <w:szCs w:val="24"/>
          <w:u w:val="single"/>
          <w:lang w:eastAsia="ar-SA" w:bidi="hi-IN"/>
        </w:rPr>
        <w:t>III:</w:t>
      </w:r>
    </w:p>
    <w:p w14:paraId="1E6097C9" w14:textId="62EB77B7" w:rsidR="001370C4" w:rsidRPr="00C309A8" w:rsidRDefault="001370C4" w:rsidP="001370C4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SimSun" w:hAnsi="Arial" w:cs="Arial"/>
          <w:b/>
          <w:bCs/>
          <w:kern w:val="1"/>
          <w:sz w:val="24"/>
          <w:szCs w:val="24"/>
          <w:lang w:eastAsia="ar-SA" w:bidi="hi-IN"/>
        </w:rPr>
      </w:pPr>
      <w:r w:rsidRPr="00C309A8">
        <w:rPr>
          <w:rFonts w:ascii="Arial" w:eastAsia="Arial Unicode MS" w:hAnsi="Arial" w:cs="Arial"/>
          <w:b/>
          <w:bCs/>
          <w:kern w:val="1"/>
          <w:sz w:val="24"/>
          <w:szCs w:val="24"/>
          <w:lang w:eastAsia="ar-SA" w:bidi="hi-IN"/>
        </w:rPr>
        <w:t>Cena</w:t>
      </w:r>
      <w:r w:rsidRPr="00C309A8">
        <w:rPr>
          <w:rFonts w:ascii="Arial" w:eastAsia="Times New Roman" w:hAnsi="Arial" w:cs="Arial"/>
          <w:b/>
          <w:bCs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kern w:val="1"/>
          <w:sz w:val="24"/>
          <w:szCs w:val="24"/>
          <w:lang w:eastAsia="ar-SA" w:bidi="hi-IN"/>
        </w:rPr>
        <w:t>brutto</w:t>
      </w:r>
      <w:r w:rsidRPr="00C309A8">
        <w:rPr>
          <w:rFonts w:ascii="Arial" w:eastAsia="Times New Roman" w:hAnsi="Arial" w:cs="Arial"/>
          <w:b/>
          <w:bCs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kern w:val="1"/>
          <w:sz w:val="24"/>
          <w:szCs w:val="24"/>
          <w:lang w:eastAsia="ar-SA" w:bidi="hi-IN"/>
        </w:rPr>
        <w:t>za</w:t>
      </w:r>
      <w:r w:rsidRPr="00C309A8">
        <w:rPr>
          <w:rFonts w:ascii="Arial" w:eastAsia="Times New Roman" w:hAnsi="Arial" w:cs="Arial"/>
          <w:b/>
          <w:bCs/>
          <w:kern w:val="1"/>
          <w:sz w:val="24"/>
          <w:szCs w:val="24"/>
          <w:lang w:eastAsia="ar-SA" w:bidi="hi-IN"/>
        </w:rPr>
        <w:t xml:space="preserve"> </w:t>
      </w:r>
      <w:r w:rsidR="0078665D" w:rsidRPr="00C309A8">
        <w:rPr>
          <w:rFonts w:ascii="Arial" w:eastAsia="SimSun" w:hAnsi="Arial" w:cs="Arial"/>
          <w:b/>
          <w:bCs/>
          <w:kern w:val="1"/>
          <w:sz w:val="24"/>
          <w:szCs w:val="24"/>
          <w:lang w:eastAsia="ar-SA" w:bidi="hi-IN"/>
        </w:rPr>
        <w:t>zamówienie podstawowe</w:t>
      </w:r>
      <w:r w:rsidRPr="00C309A8">
        <w:rPr>
          <w:rFonts w:ascii="Arial" w:eastAsia="SimSun" w:hAnsi="Arial" w:cs="Arial"/>
          <w:b/>
          <w:bCs/>
          <w:kern w:val="1"/>
          <w:sz w:val="24"/>
          <w:szCs w:val="24"/>
          <w:lang w:eastAsia="ar-SA" w:bidi="hi-IN"/>
        </w:rPr>
        <w:t>:</w:t>
      </w:r>
      <w:r w:rsidRPr="00C309A8">
        <w:rPr>
          <w:rFonts w:ascii="Arial" w:eastAsia="Times New Roman" w:hAnsi="Arial" w:cs="Arial"/>
          <w:b/>
          <w:bCs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kern w:val="1"/>
          <w:sz w:val="24"/>
          <w:szCs w:val="24"/>
          <w:lang w:eastAsia="ar-SA" w:bidi="hi-IN"/>
        </w:rPr>
        <w:t>......................................................</w:t>
      </w:r>
      <w:r w:rsidRPr="00C309A8">
        <w:rPr>
          <w:rFonts w:ascii="Arial" w:eastAsia="Times New Roman" w:hAnsi="Arial" w:cs="Arial"/>
          <w:b/>
          <w:bCs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kern w:val="1"/>
          <w:sz w:val="24"/>
          <w:szCs w:val="24"/>
          <w:lang w:eastAsia="ar-SA" w:bidi="hi-IN"/>
        </w:rPr>
        <w:t>zł</w:t>
      </w:r>
    </w:p>
    <w:p w14:paraId="7AABC1F3" w14:textId="77777777" w:rsidR="001370C4" w:rsidRPr="00C309A8" w:rsidRDefault="001370C4" w:rsidP="001370C4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SimSun" w:hAnsi="Arial" w:cs="Arial"/>
          <w:b/>
          <w:bCs/>
          <w:kern w:val="1"/>
          <w:sz w:val="24"/>
          <w:szCs w:val="24"/>
          <w:lang w:eastAsia="ar-SA" w:bidi="hi-IN"/>
        </w:rPr>
      </w:pPr>
      <w:r w:rsidRPr="00C309A8">
        <w:rPr>
          <w:rFonts w:ascii="Arial" w:eastAsia="SimSun" w:hAnsi="Arial" w:cs="Arial"/>
          <w:b/>
          <w:bCs/>
          <w:kern w:val="1"/>
          <w:sz w:val="24"/>
          <w:szCs w:val="24"/>
          <w:lang w:eastAsia="ar-SA" w:bidi="hi-IN"/>
        </w:rPr>
        <w:t>słownie</w:t>
      </w:r>
      <w:r w:rsidRPr="00C309A8">
        <w:rPr>
          <w:rFonts w:ascii="Arial" w:eastAsia="Times New Roman" w:hAnsi="Arial" w:cs="Arial"/>
          <w:b/>
          <w:bCs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kern w:val="1"/>
          <w:sz w:val="24"/>
          <w:szCs w:val="24"/>
          <w:lang w:eastAsia="ar-SA" w:bidi="hi-IN"/>
        </w:rPr>
        <w:t>brutto:</w:t>
      </w:r>
      <w:r w:rsidRPr="00C309A8">
        <w:rPr>
          <w:rFonts w:ascii="Arial" w:eastAsia="Times New Roman" w:hAnsi="Arial" w:cs="Arial"/>
          <w:b/>
          <w:bCs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kern w:val="1"/>
          <w:sz w:val="24"/>
          <w:szCs w:val="24"/>
          <w:lang w:eastAsia="ar-SA" w:bidi="hi-IN"/>
        </w:rPr>
        <w:t>.....................................................................................................</w:t>
      </w:r>
      <w:r w:rsidRPr="00C309A8">
        <w:rPr>
          <w:rFonts w:ascii="Arial" w:eastAsia="Times New Roman" w:hAnsi="Arial" w:cs="Arial"/>
          <w:b/>
          <w:bCs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kern w:val="1"/>
          <w:sz w:val="24"/>
          <w:szCs w:val="24"/>
          <w:lang w:eastAsia="ar-SA" w:bidi="hi-IN"/>
        </w:rPr>
        <w:t>zł</w:t>
      </w:r>
    </w:p>
    <w:p w14:paraId="2A3C6F81" w14:textId="77777777" w:rsidR="001370C4" w:rsidRPr="00C309A8" w:rsidRDefault="001370C4" w:rsidP="001370C4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ar-SA" w:bidi="hi-IN"/>
        </w:rPr>
      </w:pP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>w</w:t>
      </w:r>
      <w:r w:rsidRPr="00C309A8">
        <w:rPr>
          <w:rFonts w:ascii="Arial" w:eastAsia="Times New Roman" w:hAnsi="Arial" w:cs="Arial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kern w:val="1"/>
          <w:sz w:val="24"/>
          <w:szCs w:val="24"/>
          <w:lang w:eastAsia="ar-SA" w:bidi="hi-IN"/>
        </w:rPr>
        <w:t>tym:</w:t>
      </w:r>
      <w:r w:rsidRPr="00C309A8">
        <w:rPr>
          <w:rFonts w:ascii="Arial" w:eastAsia="Times New Roman" w:hAnsi="Arial" w:cs="Arial"/>
          <w:kern w:val="1"/>
          <w:sz w:val="24"/>
          <w:szCs w:val="24"/>
          <w:lang w:eastAsia="ar-SA" w:bidi="hi-IN"/>
        </w:rPr>
        <w:t xml:space="preserve"> </w:t>
      </w:r>
    </w:p>
    <w:p w14:paraId="6B8E74D0" w14:textId="77777777" w:rsidR="001370C4" w:rsidRPr="00C309A8" w:rsidRDefault="001370C4" w:rsidP="001370C4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C309A8">
        <w:rPr>
          <w:rFonts w:ascii="Arial" w:eastAsia="Verdana" w:hAnsi="Arial" w:cs="Arial"/>
          <w:color w:val="000000"/>
          <w:kern w:val="1"/>
          <w:sz w:val="24"/>
          <w:szCs w:val="24"/>
        </w:rPr>
        <w:t>-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</w:rPr>
        <w:t>cena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</w:rPr>
        <w:t>netto: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/>
        </w:rPr>
        <w:t>.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/>
        </w:rPr>
        <w:t>zł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         </w:t>
      </w:r>
    </w:p>
    <w:p w14:paraId="53243E4E" w14:textId="77777777" w:rsidR="001370C4" w:rsidRPr="00C309A8" w:rsidRDefault="001370C4" w:rsidP="001370C4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</w:pP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</w:t>
      </w:r>
      <w:r w:rsidRPr="00C309A8">
        <w:rPr>
          <w:rFonts w:ascii="Arial" w:eastAsia="Arial Unicode MS" w:hAnsi="Arial" w:cs="Arial"/>
          <w:color w:val="000000"/>
          <w:kern w:val="1"/>
          <w:sz w:val="24"/>
          <w:szCs w:val="24"/>
          <w:lang w:eastAsia="ar-SA" w:bidi="hi-IN"/>
        </w:rPr>
        <w:t>-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podatek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VAT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wg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stawki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 xml:space="preserve"> ……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.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%</w:t>
      </w:r>
    </w:p>
    <w:p w14:paraId="30772229" w14:textId="77777777" w:rsidR="001370C4" w:rsidRPr="00C309A8" w:rsidRDefault="001370C4" w:rsidP="001370C4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</w:pP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-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wartość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VAT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>………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zł</w:t>
      </w:r>
    </w:p>
    <w:p w14:paraId="1A3D0F99" w14:textId="77777777" w:rsidR="00A261CE" w:rsidRPr="00C309A8" w:rsidRDefault="00A261CE" w:rsidP="00A261CE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SimSun" w:hAnsi="Arial" w:cs="Arial"/>
          <w:b/>
          <w:color w:val="000000"/>
          <w:kern w:val="1"/>
          <w:sz w:val="24"/>
          <w:szCs w:val="24"/>
          <w:lang w:eastAsia="ar-SA" w:bidi="hi-IN"/>
        </w:rPr>
      </w:pPr>
      <w:r w:rsidRPr="00C309A8">
        <w:rPr>
          <w:rFonts w:ascii="Arial" w:eastAsia="SimSun" w:hAnsi="Arial" w:cs="Arial"/>
          <w:b/>
          <w:color w:val="000000"/>
          <w:kern w:val="1"/>
          <w:sz w:val="24"/>
          <w:szCs w:val="24"/>
          <w:lang w:eastAsia="ar-SA" w:bidi="hi-IN"/>
        </w:rPr>
        <w:t xml:space="preserve">      2) Cena brutto za zamówienie opcjonalne …………………..</w:t>
      </w:r>
    </w:p>
    <w:p w14:paraId="59FB56C8" w14:textId="4BD52919" w:rsidR="00A261CE" w:rsidRPr="00C309A8" w:rsidRDefault="00A261CE" w:rsidP="001370C4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SimSun" w:hAnsi="Arial" w:cs="Arial"/>
          <w:b/>
          <w:color w:val="000000"/>
          <w:kern w:val="1"/>
          <w:sz w:val="24"/>
          <w:szCs w:val="24"/>
          <w:lang w:eastAsia="ar-SA" w:bidi="hi-IN"/>
        </w:rPr>
      </w:pPr>
      <w:r w:rsidRPr="00C309A8">
        <w:rPr>
          <w:rFonts w:ascii="Arial" w:eastAsia="SimSun" w:hAnsi="Arial" w:cs="Arial"/>
          <w:b/>
          <w:color w:val="000000"/>
          <w:kern w:val="1"/>
          <w:sz w:val="24"/>
          <w:szCs w:val="24"/>
          <w:lang w:eastAsia="ar-SA" w:bidi="hi-IN"/>
        </w:rPr>
        <w:t xml:space="preserve">          Cena netto za zamówienie opcjonalne ……………………</w:t>
      </w:r>
    </w:p>
    <w:p w14:paraId="656640FB" w14:textId="373E8BFA" w:rsidR="001370C4" w:rsidRDefault="005D061A" w:rsidP="005F03CC">
      <w:pPr>
        <w:pStyle w:val="Akapitzlist"/>
        <w:widowControl w:val="0"/>
        <w:numPr>
          <w:ilvl w:val="0"/>
          <w:numId w:val="8"/>
        </w:numPr>
        <w:tabs>
          <w:tab w:val="left" w:pos="15"/>
        </w:tabs>
        <w:suppressAutoHyphens/>
        <w:jc w:val="both"/>
        <w:rPr>
          <w:rFonts w:ascii="Arial" w:eastAsia="SimSun" w:hAnsi="Arial" w:cs="Arial"/>
          <w:b/>
          <w:color w:val="000000"/>
          <w:kern w:val="1"/>
          <w:lang w:eastAsia="ar-SA" w:bidi="hi-IN"/>
        </w:rPr>
      </w:pPr>
      <w:r w:rsidRPr="005F03CC">
        <w:rPr>
          <w:rFonts w:ascii="Arial" w:eastAsia="SimSun" w:hAnsi="Arial" w:cs="Arial"/>
          <w:b/>
          <w:color w:val="000000"/>
          <w:kern w:val="1"/>
          <w:lang w:eastAsia="ar-SA" w:bidi="hi-IN"/>
        </w:rPr>
        <w:t xml:space="preserve">Cena brutto zamówienie </w:t>
      </w:r>
      <w:r w:rsidR="007B2FD6" w:rsidRPr="005F03CC">
        <w:rPr>
          <w:rFonts w:ascii="Arial" w:eastAsia="SimSun" w:hAnsi="Arial" w:cs="Arial"/>
          <w:b/>
          <w:color w:val="000000"/>
          <w:kern w:val="1"/>
          <w:lang w:eastAsia="ar-SA" w:bidi="hi-IN"/>
        </w:rPr>
        <w:t xml:space="preserve">podstawowe </w:t>
      </w:r>
      <w:r w:rsidRPr="005F03CC">
        <w:rPr>
          <w:rFonts w:ascii="Arial" w:eastAsia="SimSun" w:hAnsi="Arial" w:cs="Arial"/>
          <w:b/>
          <w:color w:val="000000"/>
          <w:kern w:val="1"/>
          <w:lang w:eastAsia="ar-SA" w:bidi="hi-IN"/>
        </w:rPr>
        <w:t>+ zamówienie opcjonalne……………………</w:t>
      </w:r>
    </w:p>
    <w:p w14:paraId="2A34310F" w14:textId="77777777" w:rsidR="005F03CC" w:rsidRPr="005F03CC" w:rsidRDefault="005F03CC" w:rsidP="005F03CC">
      <w:pPr>
        <w:widowControl w:val="0"/>
        <w:tabs>
          <w:tab w:val="left" w:pos="15"/>
        </w:tabs>
        <w:suppressAutoHyphens/>
        <w:ind w:left="360"/>
        <w:jc w:val="both"/>
        <w:rPr>
          <w:rFonts w:ascii="Arial" w:eastAsia="SimSun" w:hAnsi="Arial" w:cs="Arial"/>
          <w:b/>
          <w:color w:val="000000"/>
          <w:kern w:val="1"/>
          <w:lang w:eastAsia="ar-SA" w:bidi="hi-IN"/>
        </w:rPr>
      </w:pPr>
    </w:p>
    <w:p w14:paraId="0158659B" w14:textId="2BD2CD2A" w:rsidR="005F03CC" w:rsidRPr="005F03CC" w:rsidRDefault="00DE7D07" w:rsidP="005F03CC">
      <w:pPr>
        <w:widowControl w:val="0"/>
        <w:tabs>
          <w:tab w:val="left" w:pos="15"/>
        </w:tabs>
        <w:suppressAutoHyphens/>
        <w:jc w:val="both"/>
        <w:rPr>
          <w:rFonts w:ascii="Arial" w:eastAsia="SimSun" w:hAnsi="Arial" w:cs="Arial"/>
          <w:b/>
          <w:color w:val="000000"/>
          <w:kern w:val="1"/>
          <w:sz w:val="24"/>
          <w:szCs w:val="24"/>
          <w:lang w:eastAsia="ar-SA" w:bidi="hi-IN"/>
        </w:rPr>
      </w:pPr>
      <w:r>
        <w:rPr>
          <w:rFonts w:ascii="Arial" w:eastAsia="SimSun" w:hAnsi="Arial" w:cs="Arial"/>
          <w:b/>
          <w:color w:val="000000"/>
          <w:kern w:val="1"/>
          <w:sz w:val="24"/>
          <w:szCs w:val="24"/>
          <w:lang w:eastAsia="ar-SA" w:bidi="hi-IN"/>
        </w:rPr>
        <w:t>Czas wymiany towaru na pełnowartościowy</w:t>
      </w:r>
      <w:r w:rsidR="003313D6">
        <w:rPr>
          <w:rFonts w:ascii="Arial" w:eastAsia="SimSun" w:hAnsi="Arial" w:cs="Arial"/>
          <w:b/>
          <w:color w:val="000000"/>
          <w:kern w:val="1"/>
          <w:sz w:val="24"/>
          <w:szCs w:val="24"/>
          <w:lang w:eastAsia="ar-SA" w:bidi="hi-IN"/>
        </w:rPr>
        <w:t xml:space="preserve"> lub uzupełnienie braków</w:t>
      </w:r>
      <w:r w:rsidR="005F03CC" w:rsidRPr="005F03CC">
        <w:rPr>
          <w:rFonts w:ascii="Arial" w:eastAsia="SimSun" w:hAnsi="Arial" w:cs="Arial"/>
          <w:b/>
          <w:color w:val="000000"/>
          <w:kern w:val="1"/>
          <w:sz w:val="24"/>
          <w:szCs w:val="24"/>
          <w:lang w:eastAsia="ar-SA" w:bidi="hi-IN"/>
        </w:rPr>
        <w:t>……..godz.</w:t>
      </w:r>
    </w:p>
    <w:p w14:paraId="359ED5FB" w14:textId="77777777" w:rsidR="005D061A" w:rsidRPr="00C309A8" w:rsidRDefault="005D061A" w:rsidP="001370C4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Arial Unicode MS" w:hAnsi="Arial" w:cs="Arial"/>
          <w:bCs/>
          <w:kern w:val="1"/>
          <w:sz w:val="24"/>
          <w:szCs w:val="24"/>
          <w:lang w:eastAsia="ar-SA" w:bidi="hi-IN"/>
        </w:rPr>
      </w:pPr>
    </w:p>
    <w:p w14:paraId="1ED7BEF8" w14:textId="77777777" w:rsidR="001370C4" w:rsidRPr="00C309A8" w:rsidRDefault="001370C4" w:rsidP="001370C4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SimSun" w:hAnsi="Arial" w:cs="Arial"/>
          <w:b/>
          <w:bCs/>
          <w:kern w:val="1"/>
          <w:sz w:val="24"/>
          <w:szCs w:val="24"/>
          <w:u w:val="single"/>
          <w:lang w:eastAsia="ar-SA" w:bidi="hi-IN"/>
        </w:rPr>
      </w:pPr>
      <w:r w:rsidRPr="00C309A8">
        <w:rPr>
          <w:rFonts w:ascii="Arial" w:eastAsia="Arial Unicode MS" w:hAnsi="Arial" w:cs="Arial"/>
          <w:b/>
          <w:bCs/>
          <w:kern w:val="1"/>
          <w:sz w:val="24"/>
          <w:szCs w:val="24"/>
          <w:u w:val="single"/>
          <w:lang w:eastAsia="ar-SA" w:bidi="hi-IN"/>
        </w:rPr>
        <w:t>Zakres</w:t>
      </w:r>
      <w:r w:rsidRPr="00C309A8">
        <w:rPr>
          <w:rFonts w:ascii="Arial" w:eastAsia="Times New Roman" w:hAnsi="Arial" w:cs="Arial"/>
          <w:b/>
          <w:bCs/>
          <w:kern w:val="1"/>
          <w:sz w:val="24"/>
          <w:szCs w:val="24"/>
          <w:u w:val="single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kern w:val="1"/>
          <w:sz w:val="24"/>
          <w:szCs w:val="24"/>
          <w:u w:val="single"/>
          <w:lang w:eastAsia="ar-SA" w:bidi="hi-IN"/>
        </w:rPr>
        <w:t>IV:</w:t>
      </w:r>
    </w:p>
    <w:p w14:paraId="55C5E524" w14:textId="3E5E736F" w:rsidR="001370C4" w:rsidRPr="00C309A8" w:rsidRDefault="001370C4" w:rsidP="00A261CE">
      <w:pPr>
        <w:pStyle w:val="Akapitzlist"/>
        <w:widowControl w:val="0"/>
        <w:numPr>
          <w:ilvl w:val="0"/>
          <w:numId w:val="9"/>
        </w:numPr>
        <w:tabs>
          <w:tab w:val="left" w:pos="15"/>
        </w:tabs>
        <w:suppressAutoHyphens/>
        <w:jc w:val="both"/>
        <w:rPr>
          <w:rFonts w:ascii="Arial" w:eastAsia="SimSun" w:hAnsi="Arial" w:cs="Arial"/>
          <w:b/>
          <w:bCs/>
          <w:kern w:val="1"/>
          <w:lang w:eastAsia="ar-SA" w:bidi="hi-IN"/>
        </w:rPr>
      </w:pPr>
      <w:r w:rsidRPr="00C309A8">
        <w:rPr>
          <w:rFonts w:ascii="Arial" w:eastAsia="Arial Unicode MS" w:hAnsi="Arial" w:cs="Arial"/>
          <w:b/>
          <w:bCs/>
          <w:kern w:val="1"/>
          <w:lang w:eastAsia="ar-SA" w:bidi="hi-IN"/>
        </w:rPr>
        <w:t>Cena</w:t>
      </w:r>
      <w:r w:rsidRPr="00C309A8">
        <w:rPr>
          <w:rFonts w:ascii="Arial" w:hAnsi="Arial" w:cs="Arial"/>
          <w:b/>
          <w:bCs/>
          <w:kern w:val="1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kern w:val="1"/>
          <w:lang w:eastAsia="ar-SA" w:bidi="hi-IN"/>
        </w:rPr>
        <w:t>brutto</w:t>
      </w:r>
      <w:r w:rsidRPr="00C309A8">
        <w:rPr>
          <w:rFonts w:ascii="Arial" w:hAnsi="Arial" w:cs="Arial"/>
          <w:b/>
          <w:bCs/>
          <w:kern w:val="1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kern w:val="1"/>
          <w:lang w:eastAsia="ar-SA" w:bidi="hi-IN"/>
        </w:rPr>
        <w:t>za</w:t>
      </w:r>
      <w:r w:rsidRPr="00C309A8">
        <w:rPr>
          <w:rFonts w:ascii="Arial" w:hAnsi="Arial" w:cs="Arial"/>
          <w:b/>
          <w:bCs/>
          <w:kern w:val="1"/>
          <w:lang w:eastAsia="ar-SA" w:bidi="hi-IN"/>
        </w:rPr>
        <w:t xml:space="preserve"> </w:t>
      </w:r>
      <w:r w:rsidR="00A261CE" w:rsidRPr="00C309A8">
        <w:rPr>
          <w:rFonts w:ascii="Arial" w:eastAsia="SimSun" w:hAnsi="Arial" w:cs="Arial"/>
          <w:b/>
          <w:bCs/>
          <w:kern w:val="1"/>
          <w:lang w:eastAsia="ar-SA" w:bidi="hi-IN"/>
        </w:rPr>
        <w:t>zamówienie podstawowe</w:t>
      </w:r>
      <w:r w:rsidRPr="00C309A8">
        <w:rPr>
          <w:rFonts w:ascii="Arial" w:eastAsia="SimSun" w:hAnsi="Arial" w:cs="Arial"/>
          <w:b/>
          <w:bCs/>
          <w:kern w:val="1"/>
          <w:lang w:eastAsia="ar-SA" w:bidi="hi-IN"/>
        </w:rPr>
        <w:t>:</w:t>
      </w:r>
      <w:r w:rsidRPr="00C309A8">
        <w:rPr>
          <w:rFonts w:ascii="Arial" w:hAnsi="Arial" w:cs="Arial"/>
          <w:b/>
          <w:bCs/>
          <w:kern w:val="1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kern w:val="1"/>
          <w:lang w:eastAsia="ar-SA" w:bidi="hi-IN"/>
        </w:rPr>
        <w:t>......................................................</w:t>
      </w:r>
      <w:r w:rsidRPr="00C309A8">
        <w:rPr>
          <w:rFonts w:ascii="Arial" w:hAnsi="Arial" w:cs="Arial"/>
          <w:b/>
          <w:bCs/>
          <w:kern w:val="1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kern w:val="1"/>
          <w:lang w:eastAsia="ar-SA" w:bidi="hi-IN"/>
        </w:rPr>
        <w:t>zł</w:t>
      </w:r>
    </w:p>
    <w:p w14:paraId="23F486FF" w14:textId="77777777" w:rsidR="001370C4" w:rsidRPr="00C309A8" w:rsidRDefault="001370C4" w:rsidP="001370C4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SimSun" w:hAnsi="Arial" w:cs="Arial"/>
          <w:b/>
          <w:bCs/>
          <w:kern w:val="1"/>
          <w:sz w:val="24"/>
          <w:szCs w:val="24"/>
          <w:lang w:eastAsia="ar-SA" w:bidi="hi-IN"/>
        </w:rPr>
      </w:pPr>
      <w:r w:rsidRPr="00C309A8">
        <w:rPr>
          <w:rFonts w:ascii="Arial" w:eastAsia="SimSun" w:hAnsi="Arial" w:cs="Arial"/>
          <w:b/>
          <w:bCs/>
          <w:kern w:val="1"/>
          <w:sz w:val="24"/>
          <w:szCs w:val="24"/>
          <w:lang w:eastAsia="ar-SA" w:bidi="hi-IN"/>
        </w:rPr>
        <w:t>słownie</w:t>
      </w:r>
      <w:r w:rsidRPr="00C309A8">
        <w:rPr>
          <w:rFonts w:ascii="Arial" w:eastAsia="Times New Roman" w:hAnsi="Arial" w:cs="Arial"/>
          <w:b/>
          <w:bCs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kern w:val="1"/>
          <w:sz w:val="24"/>
          <w:szCs w:val="24"/>
          <w:lang w:eastAsia="ar-SA" w:bidi="hi-IN"/>
        </w:rPr>
        <w:t>brutto:</w:t>
      </w:r>
      <w:r w:rsidRPr="00C309A8">
        <w:rPr>
          <w:rFonts w:ascii="Arial" w:eastAsia="Times New Roman" w:hAnsi="Arial" w:cs="Arial"/>
          <w:b/>
          <w:bCs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kern w:val="1"/>
          <w:sz w:val="24"/>
          <w:szCs w:val="24"/>
          <w:lang w:eastAsia="ar-SA" w:bidi="hi-IN"/>
        </w:rPr>
        <w:t>.....................................................................................................</w:t>
      </w:r>
      <w:r w:rsidRPr="00C309A8">
        <w:rPr>
          <w:rFonts w:ascii="Arial" w:eastAsia="Times New Roman" w:hAnsi="Arial" w:cs="Arial"/>
          <w:b/>
          <w:bCs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b/>
          <w:bCs/>
          <w:kern w:val="1"/>
          <w:sz w:val="24"/>
          <w:szCs w:val="24"/>
          <w:lang w:eastAsia="ar-SA" w:bidi="hi-IN"/>
        </w:rPr>
        <w:t>zł</w:t>
      </w:r>
    </w:p>
    <w:p w14:paraId="76EBB435" w14:textId="77777777" w:rsidR="001370C4" w:rsidRPr="00C309A8" w:rsidRDefault="001370C4" w:rsidP="001370C4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ar-SA" w:bidi="hi-IN"/>
        </w:rPr>
      </w:pP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>w</w:t>
      </w:r>
      <w:r w:rsidRPr="00C309A8">
        <w:rPr>
          <w:rFonts w:ascii="Arial" w:eastAsia="Times New Roman" w:hAnsi="Arial" w:cs="Arial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kern w:val="1"/>
          <w:sz w:val="24"/>
          <w:szCs w:val="24"/>
          <w:lang w:eastAsia="ar-SA" w:bidi="hi-IN"/>
        </w:rPr>
        <w:t>tym:</w:t>
      </w:r>
      <w:r w:rsidRPr="00C309A8">
        <w:rPr>
          <w:rFonts w:ascii="Arial" w:eastAsia="Times New Roman" w:hAnsi="Arial" w:cs="Arial"/>
          <w:kern w:val="1"/>
          <w:sz w:val="24"/>
          <w:szCs w:val="24"/>
          <w:lang w:eastAsia="ar-SA" w:bidi="hi-IN"/>
        </w:rPr>
        <w:t xml:space="preserve"> </w:t>
      </w:r>
    </w:p>
    <w:p w14:paraId="4B6D51B6" w14:textId="77777777" w:rsidR="001370C4" w:rsidRPr="00C309A8" w:rsidRDefault="001370C4" w:rsidP="001370C4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C309A8">
        <w:rPr>
          <w:rFonts w:ascii="Arial" w:eastAsia="Verdana" w:hAnsi="Arial" w:cs="Arial"/>
          <w:color w:val="000000"/>
          <w:kern w:val="1"/>
          <w:sz w:val="24"/>
          <w:szCs w:val="24"/>
        </w:rPr>
        <w:t>-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</w:rPr>
        <w:t>cena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</w:rPr>
        <w:t>netto: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…………………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/>
        </w:rPr>
        <w:t>.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/>
        </w:rPr>
        <w:t>zł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         </w:t>
      </w:r>
    </w:p>
    <w:p w14:paraId="3BE481B8" w14:textId="77777777" w:rsidR="001370C4" w:rsidRPr="00C309A8" w:rsidRDefault="001370C4" w:rsidP="001370C4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</w:pP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</w:t>
      </w:r>
      <w:r w:rsidRPr="00C309A8">
        <w:rPr>
          <w:rFonts w:ascii="Arial" w:eastAsia="Arial Unicode MS" w:hAnsi="Arial" w:cs="Arial"/>
          <w:color w:val="000000"/>
          <w:kern w:val="1"/>
          <w:sz w:val="24"/>
          <w:szCs w:val="24"/>
          <w:lang w:eastAsia="ar-SA" w:bidi="hi-IN"/>
        </w:rPr>
        <w:t>-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podatek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VAT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wg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stawki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 xml:space="preserve"> ……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.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%</w:t>
      </w:r>
    </w:p>
    <w:p w14:paraId="48513813" w14:textId="71B35D17" w:rsidR="001370C4" w:rsidRPr="00C309A8" w:rsidRDefault="001370C4" w:rsidP="001370C4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</w:pPr>
      <w:r w:rsidRPr="00C309A8">
        <w:rPr>
          <w:rFonts w:ascii="Arial" w:eastAsia="Arial Unicode MS" w:hAnsi="Arial" w:cs="Arial"/>
          <w:color w:val="000000"/>
          <w:kern w:val="1"/>
          <w:sz w:val="24"/>
          <w:szCs w:val="24"/>
          <w:lang w:eastAsia="ar-SA" w:bidi="hi-IN"/>
        </w:rPr>
        <w:t>-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wartość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VAT</w:t>
      </w:r>
      <w:r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>………</w:t>
      </w:r>
      <w:r w:rsidRPr="00C309A8"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  <w:t>zł</w:t>
      </w:r>
    </w:p>
    <w:p w14:paraId="735B03A5" w14:textId="77777777" w:rsidR="00A261CE" w:rsidRPr="00C309A8" w:rsidRDefault="00A261CE" w:rsidP="001370C4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</w:pPr>
    </w:p>
    <w:p w14:paraId="10885BC8" w14:textId="77777777" w:rsidR="00A261CE" w:rsidRPr="00C309A8" w:rsidRDefault="00A261CE" w:rsidP="00A261CE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SimSun" w:hAnsi="Arial" w:cs="Arial"/>
          <w:b/>
          <w:color w:val="000000"/>
          <w:kern w:val="1"/>
          <w:sz w:val="24"/>
          <w:szCs w:val="24"/>
          <w:lang w:eastAsia="ar-SA" w:bidi="hi-IN"/>
        </w:rPr>
      </w:pPr>
      <w:r w:rsidRPr="00C309A8">
        <w:rPr>
          <w:rFonts w:ascii="Arial" w:eastAsia="SimSun" w:hAnsi="Arial" w:cs="Arial"/>
          <w:b/>
          <w:color w:val="000000"/>
          <w:kern w:val="1"/>
          <w:sz w:val="24"/>
          <w:szCs w:val="24"/>
          <w:lang w:eastAsia="ar-SA" w:bidi="hi-IN"/>
        </w:rPr>
        <w:t xml:space="preserve">      2) Cena brutto za zamówienie opcjonalne …………………..</w:t>
      </w:r>
    </w:p>
    <w:p w14:paraId="5A35B2AA" w14:textId="77777777" w:rsidR="00A261CE" w:rsidRDefault="00A261CE" w:rsidP="00A261CE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SimSun" w:hAnsi="Arial" w:cs="Arial"/>
          <w:b/>
          <w:color w:val="000000"/>
          <w:kern w:val="1"/>
          <w:sz w:val="24"/>
          <w:szCs w:val="24"/>
          <w:lang w:eastAsia="ar-SA" w:bidi="hi-IN"/>
        </w:rPr>
      </w:pPr>
      <w:r w:rsidRPr="00C309A8">
        <w:rPr>
          <w:rFonts w:ascii="Arial" w:eastAsia="SimSun" w:hAnsi="Arial" w:cs="Arial"/>
          <w:b/>
          <w:color w:val="000000"/>
          <w:kern w:val="1"/>
          <w:sz w:val="24"/>
          <w:szCs w:val="24"/>
          <w:lang w:eastAsia="ar-SA" w:bidi="hi-IN"/>
        </w:rPr>
        <w:t xml:space="preserve">          Cena netto za zamówienie opcjonalne ……………………</w:t>
      </w:r>
    </w:p>
    <w:p w14:paraId="5D934756" w14:textId="77777777" w:rsidR="005F03CC" w:rsidRDefault="005D061A" w:rsidP="005F03CC">
      <w:pPr>
        <w:pStyle w:val="Akapitzlist"/>
        <w:widowControl w:val="0"/>
        <w:numPr>
          <w:ilvl w:val="0"/>
          <w:numId w:val="9"/>
        </w:numPr>
        <w:tabs>
          <w:tab w:val="left" w:pos="15"/>
        </w:tabs>
        <w:suppressAutoHyphens/>
        <w:jc w:val="both"/>
        <w:rPr>
          <w:rFonts w:ascii="Arial" w:eastAsia="SimSun" w:hAnsi="Arial" w:cs="Arial"/>
          <w:b/>
          <w:color w:val="000000"/>
          <w:kern w:val="1"/>
          <w:lang w:eastAsia="ar-SA" w:bidi="hi-IN"/>
        </w:rPr>
      </w:pPr>
      <w:r w:rsidRPr="005F03CC">
        <w:rPr>
          <w:rFonts w:ascii="Arial" w:eastAsia="SimSun" w:hAnsi="Arial" w:cs="Arial"/>
          <w:b/>
          <w:color w:val="000000"/>
          <w:kern w:val="1"/>
          <w:lang w:eastAsia="ar-SA" w:bidi="hi-IN"/>
        </w:rPr>
        <w:t>Cena brutto zamówienie</w:t>
      </w:r>
      <w:r w:rsidR="007B2FD6" w:rsidRPr="005F03CC">
        <w:rPr>
          <w:rFonts w:ascii="Arial" w:eastAsia="SimSun" w:hAnsi="Arial" w:cs="Arial"/>
          <w:b/>
          <w:color w:val="000000"/>
          <w:kern w:val="1"/>
          <w:lang w:eastAsia="ar-SA" w:bidi="hi-IN"/>
        </w:rPr>
        <w:t xml:space="preserve"> podstawowe</w:t>
      </w:r>
      <w:r w:rsidRPr="005F03CC">
        <w:rPr>
          <w:rFonts w:ascii="Arial" w:eastAsia="SimSun" w:hAnsi="Arial" w:cs="Arial"/>
          <w:b/>
          <w:color w:val="000000"/>
          <w:kern w:val="1"/>
          <w:lang w:eastAsia="ar-SA" w:bidi="hi-IN"/>
        </w:rPr>
        <w:t xml:space="preserve"> + zamówienie opcjonalne……………………</w:t>
      </w:r>
    </w:p>
    <w:p w14:paraId="3FF7C5D7" w14:textId="77777777" w:rsidR="005F03CC" w:rsidRDefault="005F03CC" w:rsidP="005F03CC">
      <w:pPr>
        <w:pStyle w:val="Akapitzlist"/>
        <w:widowControl w:val="0"/>
        <w:tabs>
          <w:tab w:val="left" w:pos="15"/>
        </w:tabs>
        <w:suppressAutoHyphens/>
        <w:ind w:left="720"/>
        <w:jc w:val="both"/>
        <w:rPr>
          <w:rFonts w:ascii="Arial" w:eastAsia="SimSun" w:hAnsi="Arial" w:cs="Arial"/>
          <w:b/>
          <w:color w:val="000000"/>
          <w:kern w:val="1"/>
          <w:lang w:eastAsia="ar-SA" w:bidi="hi-IN"/>
        </w:rPr>
      </w:pPr>
    </w:p>
    <w:p w14:paraId="2EE2C4FC" w14:textId="42B82ECD" w:rsidR="005F03CC" w:rsidRPr="005F03CC" w:rsidRDefault="00DE7D07" w:rsidP="005F03CC">
      <w:pPr>
        <w:pStyle w:val="Akapitzlist"/>
        <w:widowControl w:val="0"/>
        <w:tabs>
          <w:tab w:val="left" w:pos="15"/>
        </w:tabs>
        <w:suppressAutoHyphens/>
        <w:ind w:left="0"/>
        <w:jc w:val="both"/>
        <w:rPr>
          <w:rFonts w:ascii="Arial" w:eastAsia="SimSun" w:hAnsi="Arial" w:cs="Arial"/>
          <w:b/>
          <w:color w:val="000000"/>
          <w:kern w:val="1"/>
          <w:lang w:eastAsia="ar-SA" w:bidi="hi-IN"/>
        </w:rPr>
      </w:pPr>
      <w:r>
        <w:rPr>
          <w:rFonts w:ascii="Arial" w:eastAsia="SimSun" w:hAnsi="Arial" w:cs="Arial"/>
          <w:b/>
          <w:color w:val="000000"/>
          <w:kern w:val="1"/>
          <w:lang w:eastAsia="ar-SA" w:bidi="hi-IN"/>
        </w:rPr>
        <w:t>Czas wymiany towaru na pełnowartościowy</w:t>
      </w:r>
      <w:r w:rsidR="003313D6">
        <w:rPr>
          <w:rFonts w:ascii="Arial" w:eastAsia="SimSun" w:hAnsi="Arial" w:cs="Arial"/>
          <w:b/>
          <w:color w:val="000000"/>
          <w:kern w:val="1"/>
          <w:lang w:eastAsia="ar-SA" w:bidi="hi-IN"/>
        </w:rPr>
        <w:t xml:space="preserve"> lub uzupełnienie braków</w:t>
      </w:r>
      <w:r w:rsidR="005F03CC" w:rsidRPr="005F03CC">
        <w:rPr>
          <w:rFonts w:ascii="Arial" w:eastAsia="SimSun" w:hAnsi="Arial" w:cs="Arial"/>
          <w:b/>
          <w:color w:val="000000"/>
          <w:kern w:val="1"/>
          <w:lang w:eastAsia="ar-SA" w:bidi="hi-IN"/>
        </w:rPr>
        <w:t>……..godz.</w:t>
      </w:r>
    </w:p>
    <w:p w14:paraId="26086909" w14:textId="77777777" w:rsidR="00002B58" w:rsidRPr="00C309A8" w:rsidRDefault="00002B58" w:rsidP="001370C4">
      <w:pPr>
        <w:widowControl w:val="0"/>
        <w:tabs>
          <w:tab w:val="left" w:pos="15"/>
        </w:tabs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4"/>
          <w:szCs w:val="24"/>
          <w:lang w:eastAsia="ar-SA" w:bidi="hi-IN"/>
        </w:rPr>
      </w:pPr>
    </w:p>
    <w:p w14:paraId="6D5918C8" w14:textId="63517FB4" w:rsidR="001370C4" w:rsidRPr="00C309A8" w:rsidRDefault="00002B58" w:rsidP="00002B58">
      <w:pPr>
        <w:widowControl w:val="0"/>
        <w:tabs>
          <w:tab w:val="left" w:pos="587"/>
        </w:tabs>
        <w:suppressAutoHyphens/>
        <w:spacing w:after="0" w:line="276" w:lineRule="auto"/>
        <w:ind w:left="147" w:hanging="147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</w:pPr>
      <w:r w:rsidRPr="00C309A8">
        <w:rPr>
          <w:rFonts w:ascii="Arial" w:eastAsia="Times New Roman" w:hAnsi="Arial" w:cs="Arial"/>
          <w:b/>
          <w:i/>
          <w:iCs/>
          <w:kern w:val="1"/>
          <w:sz w:val="24"/>
          <w:szCs w:val="24"/>
          <w:lang w:eastAsia="ar-SA" w:bidi="hi-IN"/>
        </w:rPr>
        <w:lastRenderedPageBreak/>
        <w:t>4</w:t>
      </w:r>
      <w:r w:rsidR="001370C4" w:rsidRPr="00C309A8">
        <w:rPr>
          <w:rFonts w:ascii="Arial" w:eastAsia="Times New Roman" w:hAnsi="Arial" w:cs="Arial"/>
          <w:b/>
          <w:i/>
          <w:iCs/>
          <w:kern w:val="1"/>
          <w:sz w:val="24"/>
          <w:szCs w:val="24"/>
          <w:lang w:eastAsia="ar-SA" w:bidi="hi-IN"/>
        </w:rPr>
        <w:t xml:space="preserve">. </w:t>
      </w:r>
      <w:r w:rsidR="001370C4" w:rsidRPr="00C309A8">
        <w:rPr>
          <w:rFonts w:ascii="Arial" w:eastAsia="Times New Roman" w:hAnsi="Arial" w:cs="Arial"/>
          <w:bCs/>
          <w:iCs/>
          <w:kern w:val="1"/>
          <w:sz w:val="24"/>
          <w:szCs w:val="24"/>
          <w:lang w:eastAsia="ar-SA" w:bidi="hi-IN"/>
        </w:rPr>
        <w:t xml:space="preserve"> </w:t>
      </w:r>
      <w:r w:rsidR="001370C4" w:rsidRPr="00C309A8">
        <w:rPr>
          <w:rFonts w:ascii="Arial" w:eastAsia="Verdana" w:hAnsi="Arial" w:cs="Arial"/>
          <w:bCs/>
          <w:iCs/>
          <w:kern w:val="1"/>
          <w:sz w:val="24"/>
          <w:szCs w:val="24"/>
          <w:lang w:eastAsia="ar-SA"/>
        </w:rPr>
        <w:t>Zobowiązuję</w:t>
      </w:r>
      <w:r w:rsidR="001370C4" w:rsidRPr="00C309A8">
        <w:rPr>
          <w:rFonts w:ascii="Arial" w:eastAsia="Times New Roman" w:hAnsi="Arial" w:cs="Arial"/>
          <w:bCs/>
          <w:iCs/>
          <w:kern w:val="1"/>
          <w:sz w:val="24"/>
          <w:szCs w:val="24"/>
          <w:lang w:eastAsia="ar-SA"/>
        </w:rPr>
        <w:t xml:space="preserve"> </w:t>
      </w:r>
      <w:r w:rsidR="001370C4" w:rsidRPr="00C309A8">
        <w:rPr>
          <w:rFonts w:ascii="Arial" w:eastAsia="Verdana" w:hAnsi="Arial" w:cs="Arial"/>
          <w:kern w:val="1"/>
          <w:sz w:val="24"/>
          <w:szCs w:val="24"/>
          <w:lang w:eastAsia="ar-SA"/>
        </w:rPr>
        <w:t>się</w:t>
      </w:r>
      <w:r w:rsidR="001370C4" w:rsidRPr="00C309A8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</w:t>
      </w:r>
      <w:r w:rsidR="001370C4" w:rsidRPr="00C309A8">
        <w:rPr>
          <w:rFonts w:ascii="Arial" w:eastAsia="SimSun" w:hAnsi="Arial" w:cs="Arial"/>
          <w:kern w:val="1"/>
          <w:sz w:val="24"/>
          <w:szCs w:val="24"/>
          <w:lang w:eastAsia="ar-SA"/>
        </w:rPr>
        <w:t>do</w:t>
      </w:r>
      <w:r w:rsidR="001370C4" w:rsidRPr="00C309A8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</w:t>
      </w:r>
      <w:r w:rsidR="001370C4" w:rsidRPr="00C309A8">
        <w:rPr>
          <w:rFonts w:ascii="Arial" w:eastAsia="SimSun" w:hAnsi="Arial" w:cs="Arial"/>
          <w:kern w:val="1"/>
          <w:sz w:val="24"/>
          <w:szCs w:val="24"/>
          <w:lang w:eastAsia="ar-SA"/>
        </w:rPr>
        <w:t>realizacji</w:t>
      </w:r>
      <w:r w:rsidR="001370C4" w:rsidRPr="00C309A8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</w:t>
      </w:r>
      <w:r w:rsidR="001370C4" w:rsidRPr="00C309A8">
        <w:rPr>
          <w:rFonts w:ascii="Arial" w:eastAsia="SimSun" w:hAnsi="Arial" w:cs="Arial"/>
          <w:kern w:val="1"/>
          <w:sz w:val="24"/>
          <w:szCs w:val="24"/>
          <w:lang w:eastAsia="ar-SA"/>
        </w:rPr>
        <w:t>zamówienia</w:t>
      </w:r>
      <w:r w:rsidR="001370C4" w:rsidRPr="00C309A8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</w:t>
      </w:r>
      <w:r w:rsidR="001370C4" w:rsidRPr="00C309A8">
        <w:rPr>
          <w:rFonts w:ascii="Arial" w:eastAsia="SimSun" w:hAnsi="Arial" w:cs="Arial"/>
          <w:kern w:val="1"/>
          <w:sz w:val="24"/>
          <w:szCs w:val="24"/>
          <w:lang w:eastAsia="ar-SA"/>
        </w:rPr>
        <w:t>w</w:t>
      </w:r>
      <w:r w:rsidR="001370C4" w:rsidRPr="00C309A8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</w:t>
      </w:r>
      <w:r w:rsidR="001370C4"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 xml:space="preserve">terminie od </w:t>
      </w:r>
      <w:r w:rsidR="00EF6F14" w:rsidRPr="00C309A8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ar-SA" w:bidi="hi-IN"/>
        </w:rPr>
        <w:t>dnia podpisania umowy</w:t>
      </w:r>
      <w:r w:rsidR="00003F6C" w:rsidRPr="00C309A8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ar-SA" w:bidi="hi-IN"/>
        </w:rPr>
        <w:t xml:space="preserve"> r.</w:t>
      </w:r>
      <w:r w:rsidR="001370C4" w:rsidRPr="00C309A8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 w:bidi="hi-IN"/>
        </w:rPr>
        <w:t xml:space="preserve"> do 31.12.202</w:t>
      </w:r>
      <w:r w:rsidR="00B85C1A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 w:bidi="hi-IN"/>
        </w:rPr>
        <w:t>6</w:t>
      </w:r>
      <w:r w:rsidR="00EF6F14" w:rsidRPr="00C309A8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 w:bidi="hi-IN"/>
        </w:rPr>
        <w:t xml:space="preserve"> </w:t>
      </w:r>
      <w:r w:rsidR="001370C4" w:rsidRPr="00C309A8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 w:bidi="hi-IN"/>
        </w:rPr>
        <w:t>r</w:t>
      </w:r>
      <w:r w:rsidR="001370C4" w:rsidRPr="00C309A8">
        <w:rPr>
          <w:rFonts w:ascii="Arial" w:eastAsia="Times New Roman" w:hAnsi="Arial" w:cs="Arial"/>
          <w:color w:val="000000"/>
          <w:kern w:val="1"/>
          <w:sz w:val="24"/>
          <w:szCs w:val="24"/>
          <w:lang w:eastAsia="ar-SA" w:bidi="hi-IN"/>
        </w:rPr>
        <w:t>.</w:t>
      </w:r>
    </w:p>
    <w:p w14:paraId="312823EC" w14:textId="2CB2AA61" w:rsidR="001C4AD5" w:rsidRPr="00C309A8" w:rsidRDefault="00002B58" w:rsidP="00002B58">
      <w:pPr>
        <w:widowControl w:val="0"/>
        <w:suppressAutoHyphens/>
        <w:spacing w:before="51" w:after="0" w:line="276" w:lineRule="auto"/>
        <w:jc w:val="both"/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</w:pPr>
      <w:r w:rsidRPr="00C309A8">
        <w:rPr>
          <w:rFonts w:ascii="Arial" w:eastAsia="Arial Unicode MS" w:hAnsi="Arial" w:cs="Arial"/>
          <w:b/>
          <w:bCs/>
          <w:i/>
          <w:iCs/>
          <w:kern w:val="1"/>
          <w:sz w:val="24"/>
          <w:szCs w:val="24"/>
          <w:lang w:eastAsia="ar-SA" w:bidi="hi-IN"/>
        </w:rPr>
        <w:t>5</w:t>
      </w:r>
      <w:r w:rsidR="001C4AD5"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 xml:space="preserve">. </w:t>
      </w:r>
      <w:r w:rsidR="008F4413"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 xml:space="preserve">Termin płatności faktury </w:t>
      </w:r>
      <w:r w:rsidR="001C4AD5"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 xml:space="preserve">wynosi </w:t>
      </w:r>
      <w:r w:rsidR="004F1B55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>30</w:t>
      </w:r>
      <w:r w:rsidR="001C4AD5" w:rsidRPr="00663C51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 xml:space="preserve"> </w:t>
      </w:r>
      <w:r w:rsidR="001C4AD5"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>dni kalendarzowych.</w:t>
      </w:r>
    </w:p>
    <w:p w14:paraId="768B045A" w14:textId="7618EA9D" w:rsidR="001C4AD5" w:rsidRPr="00C309A8" w:rsidRDefault="00002B58" w:rsidP="00002B58">
      <w:pPr>
        <w:widowControl w:val="0"/>
        <w:suppressAutoHyphens/>
        <w:spacing w:before="51" w:after="0" w:line="276" w:lineRule="auto"/>
        <w:jc w:val="both"/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</w:pPr>
      <w:r w:rsidRPr="00C309A8">
        <w:rPr>
          <w:rFonts w:ascii="Arial" w:eastAsia="Arial Unicode MS" w:hAnsi="Arial" w:cs="Arial"/>
          <w:b/>
          <w:bCs/>
          <w:i/>
          <w:iCs/>
          <w:kern w:val="1"/>
          <w:sz w:val="24"/>
          <w:szCs w:val="24"/>
          <w:lang w:eastAsia="ar-SA" w:bidi="hi-IN"/>
        </w:rPr>
        <w:t>6</w:t>
      </w:r>
      <w:r w:rsidR="001C4AD5"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>. Oświadczam/y, że zapoznaliśmy się z SWZ i nie wnosimy do niej zastrzeżeń oraz zdobyliśmy konieczne informacje do przygotowania oferty.</w:t>
      </w:r>
    </w:p>
    <w:p w14:paraId="14C068C0" w14:textId="3F192A5C" w:rsidR="001C4AD5" w:rsidRPr="00C309A8" w:rsidRDefault="00002B58" w:rsidP="00002B58">
      <w:pPr>
        <w:widowControl w:val="0"/>
        <w:suppressAutoHyphens/>
        <w:spacing w:before="51" w:after="0" w:line="276" w:lineRule="auto"/>
        <w:jc w:val="both"/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</w:pPr>
      <w:r w:rsidRPr="00C309A8">
        <w:rPr>
          <w:rFonts w:ascii="Arial" w:eastAsia="Arial Unicode MS" w:hAnsi="Arial" w:cs="Arial"/>
          <w:b/>
          <w:bCs/>
          <w:i/>
          <w:iCs/>
          <w:kern w:val="1"/>
          <w:sz w:val="24"/>
          <w:szCs w:val="24"/>
          <w:lang w:eastAsia="ar-SA" w:bidi="hi-IN"/>
        </w:rPr>
        <w:t>7</w:t>
      </w:r>
      <w:r w:rsidR="001C4AD5" w:rsidRPr="00C309A8">
        <w:rPr>
          <w:rFonts w:ascii="Arial" w:eastAsia="Arial Unicode MS" w:hAnsi="Arial" w:cs="Arial"/>
          <w:b/>
          <w:bCs/>
          <w:i/>
          <w:iCs/>
          <w:kern w:val="1"/>
          <w:sz w:val="24"/>
          <w:szCs w:val="24"/>
          <w:lang w:eastAsia="ar-SA" w:bidi="hi-IN"/>
        </w:rPr>
        <w:t>.</w:t>
      </w:r>
      <w:r w:rsidR="001C4AD5"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 xml:space="preserve"> Oświadczam/y, że uważamy się za związanych niniejsza ofertą przez czas wykazany </w:t>
      </w:r>
      <w:r w:rsidR="001C4AD5"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br/>
        <w:t>w SWZ i na warunkach określonych w SWZ (wraz z załącznikami).</w:t>
      </w:r>
    </w:p>
    <w:p w14:paraId="347F5156" w14:textId="5BABD92B" w:rsidR="001C4AD5" w:rsidRPr="00C309A8" w:rsidRDefault="00002B58" w:rsidP="00002B58">
      <w:pPr>
        <w:widowControl w:val="0"/>
        <w:suppressAutoHyphens/>
        <w:spacing w:before="51" w:after="0" w:line="276" w:lineRule="auto"/>
        <w:jc w:val="both"/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</w:pPr>
      <w:r w:rsidRPr="00C309A8">
        <w:rPr>
          <w:rFonts w:ascii="Arial" w:eastAsia="Arial Unicode MS" w:hAnsi="Arial" w:cs="Arial"/>
          <w:b/>
          <w:bCs/>
          <w:i/>
          <w:iCs/>
          <w:kern w:val="1"/>
          <w:sz w:val="24"/>
          <w:szCs w:val="24"/>
          <w:lang w:eastAsia="ar-SA" w:bidi="hi-IN"/>
        </w:rPr>
        <w:t>8</w:t>
      </w:r>
      <w:r w:rsidR="001C4AD5" w:rsidRPr="00C309A8">
        <w:rPr>
          <w:rFonts w:ascii="Arial" w:eastAsia="Arial Unicode MS" w:hAnsi="Arial" w:cs="Arial"/>
          <w:b/>
          <w:bCs/>
          <w:i/>
          <w:iCs/>
          <w:kern w:val="1"/>
          <w:sz w:val="24"/>
          <w:szCs w:val="24"/>
          <w:lang w:eastAsia="ar-SA" w:bidi="hi-IN"/>
        </w:rPr>
        <w:t>.</w:t>
      </w:r>
      <w:r w:rsidR="001C4AD5"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 xml:space="preserve">  Korespondencję</w:t>
      </w:r>
      <w:r w:rsidR="001C4AD5" w:rsidRPr="00C309A8">
        <w:rPr>
          <w:rFonts w:ascii="Arial" w:eastAsia="Arial Unicode MS" w:hAnsi="Arial" w:cs="Arial"/>
          <w:b/>
          <w:bCs/>
          <w:kern w:val="1"/>
          <w:sz w:val="24"/>
          <w:szCs w:val="24"/>
          <w:lang w:eastAsia="ar-SA" w:bidi="hi-IN"/>
        </w:rPr>
        <w:t xml:space="preserve"> </w:t>
      </w:r>
      <w:r w:rsidR="001C4AD5" w:rsidRPr="00C309A8">
        <w:rPr>
          <w:rFonts w:ascii="Arial" w:eastAsia="Arial Unicode MS" w:hAnsi="Arial" w:cs="Arial"/>
          <w:bCs/>
          <w:kern w:val="1"/>
          <w:sz w:val="24"/>
          <w:szCs w:val="24"/>
          <w:lang w:eastAsia="ar-SA" w:bidi="hi-IN"/>
        </w:rPr>
        <w:t>prosimy dor</w:t>
      </w:r>
      <w:r w:rsidR="001C4AD5"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>ę</w:t>
      </w:r>
      <w:r w:rsidR="001C4AD5" w:rsidRPr="00C309A8">
        <w:rPr>
          <w:rFonts w:ascii="Arial" w:eastAsia="Arial Unicode MS" w:hAnsi="Arial" w:cs="Arial"/>
          <w:bCs/>
          <w:kern w:val="1"/>
          <w:sz w:val="24"/>
          <w:szCs w:val="24"/>
          <w:lang w:eastAsia="ar-SA" w:bidi="hi-IN"/>
        </w:rPr>
        <w:t>cza</w:t>
      </w:r>
      <w:r w:rsidR="001C4AD5"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 xml:space="preserve">ć </w:t>
      </w:r>
      <w:r w:rsidR="001C4AD5" w:rsidRPr="00C309A8">
        <w:rPr>
          <w:rFonts w:ascii="Arial" w:eastAsia="Arial Unicode MS" w:hAnsi="Arial" w:cs="Arial"/>
          <w:bCs/>
          <w:kern w:val="1"/>
          <w:sz w:val="24"/>
          <w:szCs w:val="24"/>
          <w:lang w:eastAsia="ar-SA" w:bidi="hi-IN"/>
        </w:rPr>
        <w:t>pod adres</w:t>
      </w:r>
      <w:r w:rsidR="001C4AD5" w:rsidRPr="00C309A8">
        <w:rPr>
          <w:rFonts w:ascii="Arial" w:eastAsia="Arial Unicode MS" w:hAnsi="Arial" w:cs="Arial"/>
          <w:b/>
          <w:bCs/>
          <w:kern w:val="1"/>
          <w:sz w:val="24"/>
          <w:szCs w:val="24"/>
          <w:lang w:eastAsia="ar-SA" w:bidi="hi-IN"/>
        </w:rPr>
        <w:t xml:space="preserve"> </w:t>
      </w:r>
      <w:r w:rsidR="001C4AD5"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>(miejsce zamieszkania/siedziby*</w:t>
      </w:r>
    </w:p>
    <w:p w14:paraId="136023F1" w14:textId="77777777" w:rsidR="001C4AD5" w:rsidRPr="00C309A8" w:rsidRDefault="001C4AD5" w:rsidP="00002B58">
      <w:pPr>
        <w:widowControl w:val="0"/>
        <w:suppressAutoHyphens/>
        <w:spacing w:before="51" w:after="0" w:line="276" w:lineRule="auto"/>
        <w:jc w:val="both"/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</w:pP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>pełnomocnika /wykonawcy składającego ofertę*):</w:t>
      </w:r>
    </w:p>
    <w:p w14:paraId="6A4F83E7" w14:textId="3E03FCC4" w:rsidR="001C4AD5" w:rsidRPr="00C309A8" w:rsidRDefault="001C4AD5" w:rsidP="00002B58">
      <w:pPr>
        <w:widowControl w:val="0"/>
        <w:suppressAutoHyphens/>
        <w:spacing w:before="51" w:after="0" w:line="276" w:lineRule="auto"/>
        <w:jc w:val="both"/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</w:pP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>Nazwisko/nazwa : .........................................................................................</w:t>
      </w:r>
      <w:r w:rsid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>..............</w:t>
      </w: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>...............................</w:t>
      </w:r>
    </w:p>
    <w:p w14:paraId="07842D55" w14:textId="762B95A9" w:rsidR="001C4AD5" w:rsidRPr="00C309A8" w:rsidRDefault="001C4AD5" w:rsidP="00002B58">
      <w:pPr>
        <w:widowControl w:val="0"/>
        <w:suppressAutoHyphens/>
        <w:spacing w:before="51" w:after="0" w:line="276" w:lineRule="auto"/>
        <w:jc w:val="both"/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</w:pP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>Adres: ........................................................................................................................................</w:t>
      </w:r>
    </w:p>
    <w:p w14:paraId="74CBC561" w14:textId="77777777" w:rsidR="001C4AD5" w:rsidRPr="00C309A8" w:rsidRDefault="001C4AD5" w:rsidP="00002B58">
      <w:pPr>
        <w:widowControl w:val="0"/>
        <w:suppressAutoHyphens/>
        <w:spacing w:before="51" w:after="0" w:line="276" w:lineRule="auto"/>
        <w:jc w:val="both"/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</w:pP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>Tel.:................................................... mail:…………………………...........................................</w:t>
      </w:r>
    </w:p>
    <w:p w14:paraId="48602096" w14:textId="4CB85AB6" w:rsidR="001C4AD5" w:rsidRPr="00C309A8" w:rsidRDefault="00002B58" w:rsidP="00002B58">
      <w:pPr>
        <w:widowControl w:val="0"/>
        <w:suppressAutoHyphens/>
        <w:spacing w:before="51" w:after="0" w:line="276" w:lineRule="auto"/>
        <w:jc w:val="both"/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</w:pPr>
      <w:r w:rsidRPr="00C309A8">
        <w:rPr>
          <w:rFonts w:ascii="Arial" w:eastAsia="Arial Unicode MS" w:hAnsi="Arial" w:cs="Arial"/>
          <w:b/>
          <w:bCs/>
          <w:i/>
          <w:iCs/>
          <w:kern w:val="1"/>
          <w:sz w:val="24"/>
          <w:szCs w:val="24"/>
          <w:lang w:eastAsia="ar-SA" w:bidi="hi-IN"/>
        </w:rPr>
        <w:t>9</w:t>
      </w:r>
      <w:r w:rsidR="001C4AD5"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>. Załącznikami do niniejszej oferty są :</w:t>
      </w:r>
    </w:p>
    <w:p w14:paraId="2ACEE832" w14:textId="77777777" w:rsidR="001C4AD5" w:rsidRPr="00C309A8" w:rsidRDefault="001C4AD5" w:rsidP="00002B58">
      <w:pPr>
        <w:widowControl w:val="0"/>
        <w:suppressAutoHyphens/>
        <w:spacing w:before="51" w:after="0" w:line="276" w:lineRule="auto"/>
        <w:jc w:val="both"/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</w:pP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>1) .................................................................................................................................</w:t>
      </w:r>
    </w:p>
    <w:p w14:paraId="68912253" w14:textId="577CD6D3" w:rsidR="001C4AD5" w:rsidRPr="00C309A8" w:rsidRDefault="001C4AD5" w:rsidP="00002B58">
      <w:pPr>
        <w:widowControl w:val="0"/>
        <w:suppressAutoHyphens/>
        <w:spacing w:before="51" w:after="0" w:line="276" w:lineRule="auto"/>
        <w:jc w:val="both"/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</w:pP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>2) ................................................................................................................................</w:t>
      </w:r>
    </w:p>
    <w:p w14:paraId="22DEA86A" w14:textId="38C6C35C" w:rsidR="001C4AD5" w:rsidRPr="00C309A8" w:rsidRDefault="001C4AD5" w:rsidP="00002B58">
      <w:pPr>
        <w:widowControl w:val="0"/>
        <w:suppressAutoHyphens/>
        <w:spacing w:before="51" w:after="0" w:line="276" w:lineRule="auto"/>
        <w:jc w:val="both"/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</w:pPr>
      <w:r w:rsidRPr="00C309A8">
        <w:rPr>
          <w:rFonts w:ascii="Arial" w:eastAsia="Arial Unicode MS" w:hAnsi="Arial" w:cs="Arial"/>
          <w:b/>
          <w:bCs/>
          <w:i/>
          <w:iCs/>
          <w:kern w:val="1"/>
          <w:sz w:val="24"/>
          <w:szCs w:val="24"/>
          <w:lang w:eastAsia="ar-SA" w:bidi="hi-IN"/>
        </w:rPr>
        <w:t>1</w:t>
      </w:r>
      <w:r w:rsidR="00002B58" w:rsidRPr="00C309A8">
        <w:rPr>
          <w:rFonts w:ascii="Arial" w:eastAsia="Arial Unicode MS" w:hAnsi="Arial" w:cs="Arial"/>
          <w:b/>
          <w:bCs/>
          <w:i/>
          <w:iCs/>
          <w:kern w:val="1"/>
          <w:sz w:val="24"/>
          <w:szCs w:val="24"/>
          <w:lang w:eastAsia="ar-SA" w:bidi="hi-IN"/>
        </w:rPr>
        <w:t>0</w:t>
      </w:r>
      <w:r w:rsidR="00002B58"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>.</w:t>
      </w: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 xml:space="preserve"> Informacja dot. powstania u Zamawiającego obowiązku podatkowego:</w:t>
      </w: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cr/>
        <w:t>Informuję, że:</w:t>
      </w: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cr/>
        <w:t>- wybór oferty nie będzie prowadzić do powstania u Zamawiającego obowiązku podatkowego*.</w:t>
      </w: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cr/>
        <w:t>- wybór oferty będzie prowadzić do powstania u zamawiającego obowiązku podatkowego w odniesieniu do następujących towarów lub usług:</w:t>
      </w: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cr/>
        <w:t xml:space="preserve">.......... .......... .......... .......... .......... .......... .......... .......... ..........  </w:t>
      </w: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cr/>
        <w:t xml:space="preserve">.......... .......... .......... .......... .......... .......... .......... .......... ..........  </w:t>
      </w: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cr/>
        <w:t xml:space="preserve">.......... .......... .......... .......... .......... .......... .......... .......... ..........,  </w:t>
      </w: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cr/>
        <w:t>których dostawa lub świadczenie będzie prowadzić do jego powstania. Wartość towaru lub usług powodująca obowiązek podatkowy u zamawiającego to:</w:t>
      </w: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cr/>
        <w:t xml:space="preserve">.......... .......... .......... .......... .......... .......... .......... .......... ..........  </w:t>
      </w: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cr/>
        <w:t>.......... .......... .......... .......... .......... .......... .......... .......... .......... zł. netto*</w:t>
      </w:r>
    </w:p>
    <w:p w14:paraId="50723CDA" w14:textId="54906385" w:rsidR="001C4AD5" w:rsidRPr="00C309A8" w:rsidRDefault="001C4AD5" w:rsidP="00002B58">
      <w:pPr>
        <w:widowControl w:val="0"/>
        <w:suppressAutoHyphens/>
        <w:spacing w:before="51" w:after="0" w:line="276" w:lineRule="auto"/>
        <w:jc w:val="both"/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</w:pP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>*niepotrzebne skreślić</w:t>
      </w:r>
    </w:p>
    <w:p w14:paraId="718DB52A" w14:textId="0DE051EB" w:rsidR="001C4AD5" w:rsidRPr="00C309A8" w:rsidRDefault="001C4AD5" w:rsidP="00002B58">
      <w:pPr>
        <w:widowControl w:val="0"/>
        <w:suppressAutoHyphens/>
        <w:spacing w:before="51" w:after="0" w:line="276" w:lineRule="auto"/>
        <w:jc w:val="both"/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</w:pP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 xml:space="preserve"> Oświadczenie dotyczące postanowień specyfikacji warunków zamówienia.</w:t>
      </w:r>
    </w:p>
    <w:p w14:paraId="646BF4B5" w14:textId="76A99C57" w:rsidR="001C4AD5" w:rsidRPr="00C309A8" w:rsidRDefault="001C4AD5" w:rsidP="00002B58">
      <w:pPr>
        <w:widowControl w:val="0"/>
        <w:suppressAutoHyphens/>
        <w:spacing w:before="51" w:after="0" w:line="276" w:lineRule="auto"/>
        <w:jc w:val="both"/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</w:pP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>1. Oświadczamy, że zapoznaliśmy się ze specyfikacją warunków zamówienia, nie wnosimy żadnych zastrzeżeń oraz uzyskaliśmy niezbędne informacje do przygotowania oferty.</w:t>
      </w: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cr/>
        <w:t>2. Oświadczamy, że uważamy się za związanych z ofertą przez czas wskazany w specyfikacji warunków zamówienia.</w:t>
      </w: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cr/>
        <w:t xml:space="preserve">3. Oświadczamy, że załączone do specyfikacji warunków zamówienia postanowienia umowy / wzór umowy zostały przez nas zaakceptowane bez zastrzeżeń i zobowiązujemy się w przypadku wyboru naszej oferty do zawarcia umowy w miejscu i terminie wyznaczonym przez zamawiającego. </w:t>
      </w: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cr/>
        <w:t>4. Oferowany przez nas przedmiot zamówienia spełnia wymagania określone w specyfikacji warunków zamówienia</w:t>
      </w: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cr/>
      </w: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lastRenderedPageBreak/>
        <w:t>5. Zobowiązujemy się do wykonania zamówienia w terminie oraz w sposób zgodny z warunkami / wymaganiami organizacyjnymi określonymi w specyfikacji warunków zamówienia oraz załącznikach do niej.</w:t>
      </w: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cr/>
      </w: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cr/>
        <w:t>Dokumenty</w:t>
      </w: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cr/>
        <w:t xml:space="preserve">Na potwierdzenie spełnienia wymagań do oferty załączam: </w:t>
      </w: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cr/>
        <w:t>.......... .......... .......... .......... .......... .......... .</w:t>
      </w:r>
      <w:r w:rsidR="0078665D"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>......... .......... ..........</w:t>
      </w: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cr/>
        <w:t>Z</w:t>
      </w:r>
      <w:r w:rsidR="0078665D"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>astrzeżenie wykonawcy</w:t>
      </w:r>
      <w:r w:rsidR="0078665D"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cr/>
      </w: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 xml:space="preserve">Niżej wymienione dokumenty składające się na ofertę, stanowiące tajemnicę przedsiębiorstwa </w:t>
      </w: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br/>
        <w:t>w rozumieniu przepisów o zwalczaniu nieuczciwej konkurencji, nie mogą być udostępniane (wykonawca zobowiązany jest wykazać, iż zastrzeżone informacje stanowią tajemnicę przedsiębiorstwa):</w:t>
      </w: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cr/>
        <w:t>……………………………………………………………………………………………</w:t>
      </w: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cr/>
        <w:t xml:space="preserve">Inne informacje wykonawcy: </w:t>
      </w: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cr/>
        <w:t>………………………………………………………………………………………………</w:t>
      </w: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cr/>
      </w:r>
    </w:p>
    <w:p w14:paraId="1C97A5B0" w14:textId="4246CD9E" w:rsidR="001C4AD5" w:rsidRPr="00C309A8" w:rsidRDefault="001C4AD5" w:rsidP="001C4AD5">
      <w:pPr>
        <w:widowControl w:val="0"/>
        <w:suppressAutoHyphens/>
        <w:spacing w:before="51" w:after="0" w:line="240" w:lineRule="auto"/>
        <w:jc w:val="both"/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</w:pPr>
    </w:p>
    <w:p w14:paraId="00BC13ED" w14:textId="77777777" w:rsidR="001C4AD5" w:rsidRPr="00C309A8" w:rsidRDefault="001C4AD5" w:rsidP="001C4AD5">
      <w:pPr>
        <w:widowControl w:val="0"/>
        <w:suppressAutoHyphens/>
        <w:spacing w:before="51" w:after="0" w:line="240" w:lineRule="auto"/>
        <w:jc w:val="both"/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</w:pP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ab/>
      </w: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ab/>
      </w: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ab/>
      </w: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ab/>
      </w: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ab/>
      </w: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ab/>
      </w: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ab/>
      </w: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ab/>
      </w: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ab/>
        <w:t>……………………………</w:t>
      </w:r>
    </w:p>
    <w:p w14:paraId="306D5AE5" w14:textId="111D829A" w:rsidR="00C81BDF" w:rsidRPr="00C309A8" w:rsidRDefault="00002B58" w:rsidP="0036647D">
      <w:pPr>
        <w:widowControl w:val="0"/>
        <w:suppressAutoHyphens/>
        <w:spacing w:before="51" w:after="0" w:line="240" w:lineRule="auto"/>
        <w:jc w:val="both"/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</w:pPr>
      <w:r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 xml:space="preserve">                                                                                                    </w:t>
      </w:r>
      <w:r w:rsidR="001C4AD5" w:rsidRPr="00C309A8">
        <w:rPr>
          <w:rFonts w:ascii="Arial" w:eastAsia="Arial Unicode MS" w:hAnsi="Arial" w:cs="Arial"/>
          <w:kern w:val="1"/>
          <w:sz w:val="24"/>
          <w:szCs w:val="24"/>
          <w:lang w:eastAsia="ar-SA" w:bidi="hi-IN"/>
        </w:rPr>
        <w:t xml:space="preserve"> (podpis elektroniczny)</w:t>
      </w:r>
    </w:p>
    <w:p w14:paraId="63B7FAE1" w14:textId="24207E41" w:rsidR="00C81BDF" w:rsidRPr="00C309A8" w:rsidRDefault="00C81BDF">
      <w:pPr>
        <w:rPr>
          <w:rFonts w:ascii="Arial" w:hAnsi="Arial" w:cs="Arial"/>
        </w:rPr>
      </w:pPr>
    </w:p>
    <w:p w14:paraId="0D984867" w14:textId="261E4128" w:rsidR="00C81BDF" w:rsidRPr="00C309A8" w:rsidRDefault="00C81BDF">
      <w:pPr>
        <w:rPr>
          <w:rFonts w:ascii="Arial" w:hAnsi="Arial" w:cs="Arial"/>
        </w:rPr>
      </w:pPr>
    </w:p>
    <w:p w14:paraId="4AB7F552" w14:textId="77777777" w:rsidR="00EF6F14" w:rsidRDefault="00EF6F14">
      <w:pPr>
        <w:rPr>
          <w:rFonts w:ascii="Arial" w:hAnsi="Arial" w:cs="Arial"/>
        </w:rPr>
      </w:pPr>
    </w:p>
    <w:p w14:paraId="65E81312" w14:textId="77777777" w:rsidR="00C309A8" w:rsidRDefault="00C309A8">
      <w:pPr>
        <w:rPr>
          <w:rFonts w:ascii="Arial" w:hAnsi="Arial" w:cs="Arial"/>
        </w:rPr>
      </w:pPr>
    </w:p>
    <w:p w14:paraId="450EFEAD" w14:textId="77777777" w:rsidR="00C309A8" w:rsidRDefault="00C309A8">
      <w:pPr>
        <w:rPr>
          <w:rFonts w:ascii="Arial" w:hAnsi="Arial" w:cs="Arial"/>
        </w:rPr>
      </w:pPr>
    </w:p>
    <w:p w14:paraId="07AA1991" w14:textId="77777777" w:rsidR="00C309A8" w:rsidRDefault="00C309A8">
      <w:pPr>
        <w:rPr>
          <w:rFonts w:ascii="Arial" w:hAnsi="Arial" w:cs="Arial"/>
        </w:rPr>
      </w:pPr>
    </w:p>
    <w:p w14:paraId="54DF6A56" w14:textId="77777777" w:rsidR="00C309A8" w:rsidRDefault="00C309A8">
      <w:pPr>
        <w:rPr>
          <w:rFonts w:ascii="Arial" w:hAnsi="Arial" w:cs="Arial"/>
        </w:rPr>
      </w:pPr>
    </w:p>
    <w:p w14:paraId="71D8C6A4" w14:textId="77777777" w:rsidR="00C309A8" w:rsidRDefault="00C309A8">
      <w:pPr>
        <w:rPr>
          <w:rFonts w:ascii="Arial" w:hAnsi="Arial" w:cs="Arial"/>
        </w:rPr>
      </w:pPr>
    </w:p>
    <w:p w14:paraId="31107DE8" w14:textId="77777777" w:rsidR="00C309A8" w:rsidRDefault="00C309A8">
      <w:pPr>
        <w:rPr>
          <w:rFonts w:ascii="Arial" w:hAnsi="Arial" w:cs="Arial"/>
        </w:rPr>
      </w:pPr>
    </w:p>
    <w:p w14:paraId="0140EB1F" w14:textId="77777777" w:rsidR="00C309A8" w:rsidRDefault="00C309A8">
      <w:pPr>
        <w:rPr>
          <w:rFonts w:ascii="Arial" w:hAnsi="Arial" w:cs="Arial"/>
        </w:rPr>
      </w:pPr>
    </w:p>
    <w:p w14:paraId="3FC758D0" w14:textId="77777777" w:rsidR="00C309A8" w:rsidRDefault="00C309A8">
      <w:pPr>
        <w:rPr>
          <w:rFonts w:ascii="Arial" w:hAnsi="Arial" w:cs="Arial"/>
        </w:rPr>
      </w:pPr>
    </w:p>
    <w:p w14:paraId="672AFE75" w14:textId="77777777" w:rsidR="00C309A8" w:rsidRDefault="00C309A8">
      <w:pPr>
        <w:rPr>
          <w:rFonts w:ascii="Arial" w:hAnsi="Arial" w:cs="Arial"/>
        </w:rPr>
      </w:pPr>
    </w:p>
    <w:p w14:paraId="38C04097" w14:textId="77777777" w:rsidR="00C309A8" w:rsidRDefault="00C309A8">
      <w:pPr>
        <w:rPr>
          <w:rFonts w:ascii="Arial" w:hAnsi="Arial" w:cs="Arial"/>
        </w:rPr>
      </w:pPr>
    </w:p>
    <w:p w14:paraId="764B3382" w14:textId="77777777" w:rsidR="00C309A8" w:rsidRDefault="00C309A8">
      <w:pPr>
        <w:rPr>
          <w:rFonts w:ascii="Arial" w:hAnsi="Arial" w:cs="Arial"/>
        </w:rPr>
      </w:pPr>
    </w:p>
    <w:p w14:paraId="3C0EBA00" w14:textId="77777777" w:rsidR="00C309A8" w:rsidRDefault="00C309A8">
      <w:pPr>
        <w:rPr>
          <w:rFonts w:ascii="Arial" w:hAnsi="Arial" w:cs="Arial"/>
        </w:rPr>
      </w:pPr>
    </w:p>
    <w:p w14:paraId="22B0D722" w14:textId="77777777" w:rsidR="00C309A8" w:rsidRDefault="00C309A8">
      <w:pPr>
        <w:rPr>
          <w:rFonts w:ascii="Arial" w:hAnsi="Arial" w:cs="Arial"/>
        </w:rPr>
      </w:pPr>
    </w:p>
    <w:p w14:paraId="4E97884B" w14:textId="77777777" w:rsidR="00C309A8" w:rsidRDefault="00C309A8">
      <w:pPr>
        <w:rPr>
          <w:rFonts w:ascii="Arial" w:hAnsi="Arial" w:cs="Arial"/>
        </w:rPr>
      </w:pPr>
    </w:p>
    <w:p w14:paraId="11998C4E" w14:textId="77777777" w:rsidR="00C309A8" w:rsidRDefault="00C309A8">
      <w:pPr>
        <w:rPr>
          <w:rFonts w:ascii="Arial" w:hAnsi="Arial" w:cs="Arial"/>
        </w:rPr>
      </w:pPr>
    </w:p>
    <w:p w14:paraId="4B1D4239" w14:textId="77777777" w:rsidR="00864240" w:rsidRDefault="00864240">
      <w:pPr>
        <w:rPr>
          <w:rFonts w:ascii="Arial" w:hAnsi="Arial" w:cs="Arial"/>
        </w:rPr>
      </w:pPr>
    </w:p>
    <w:p w14:paraId="376AB4C8" w14:textId="77777777" w:rsidR="00C309A8" w:rsidRPr="00C309A8" w:rsidRDefault="00C309A8">
      <w:pPr>
        <w:rPr>
          <w:rFonts w:ascii="Arial" w:hAnsi="Arial" w:cs="Arial"/>
        </w:rPr>
      </w:pPr>
    </w:p>
    <w:p w14:paraId="11184F40" w14:textId="30215E7D" w:rsidR="00C81BDF" w:rsidRPr="00C309A8" w:rsidRDefault="00C81BDF" w:rsidP="00C81BDF">
      <w:pPr>
        <w:jc w:val="right"/>
        <w:rPr>
          <w:rFonts w:ascii="Arial" w:hAnsi="Arial" w:cs="Arial"/>
          <w:b/>
          <w:bCs/>
        </w:rPr>
      </w:pPr>
      <w:r w:rsidRPr="00C309A8">
        <w:rPr>
          <w:rFonts w:ascii="Arial" w:hAnsi="Arial" w:cs="Arial"/>
          <w:b/>
          <w:bCs/>
        </w:rPr>
        <w:t>Załącznik nr 3 do SWZ</w:t>
      </w:r>
    </w:p>
    <w:p w14:paraId="6CA512C7" w14:textId="77777777" w:rsidR="00C81BDF" w:rsidRPr="00C309A8" w:rsidRDefault="00C81BDF" w:rsidP="00EF6F14">
      <w:pPr>
        <w:spacing w:after="0"/>
        <w:jc w:val="center"/>
        <w:rPr>
          <w:rFonts w:ascii="Arial" w:hAnsi="Arial" w:cs="Arial"/>
          <w:b/>
          <w:bCs/>
        </w:rPr>
      </w:pPr>
      <w:r w:rsidRPr="00C309A8">
        <w:rPr>
          <w:rFonts w:ascii="Arial" w:hAnsi="Arial" w:cs="Arial"/>
          <w:b/>
          <w:bCs/>
        </w:rPr>
        <w:t>Oświadczenie Wykonawcy</w:t>
      </w:r>
    </w:p>
    <w:p w14:paraId="13CE55E8" w14:textId="77777777" w:rsidR="00C81BDF" w:rsidRPr="00C309A8" w:rsidRDefault="00C81BDF" w:rsidP="00EF6F14">
      <w:pPr>
        <w:spacing w:after="0"/>
        <w:jc w:val="center"/>
        <w:rPr>
          <w:rFonts w:ascii="Arial" w:hAnsi="Arial" w:cs="Arial"/>
          <w:b/>
          <w:bCs/>
        </w:rPr>
      </w:pPr>
      <w:r w:rsidRPr="00C309A8">
        <w:rPr>
          <w:rFonts w:ascii="Arial" w:hAnsi="Arial" w:cs="Arial"/>
          <w:b/>
          <w:bCs/>
        </w:rPr>
        <w:t>składane na podstawie art. 125 ust. 1 ustawy z dnia 11 września 2019 r.</w:t>
      </w:r>
    </w:p>
    <w:p w14:paraId="6DC25143" w14:textId="77777777" w:rsidR="00C81BDF" w:rsidRPr="00C309A8" w:rsidRDefault="00C81BDF" w:rsidP="00EF6F14">
      <w:pPr>
        <w:spacing w:after="0"/>
        <w:jc w:val="center"/>
        <w:rPr>
          <w:rFonts w:ascii="Arial" w:hAnsi="Arial" w:cs="Arial"/>
          <w:b/>
          <w:bCs/>
        </w:rPr>
      </w:pPr>
      <w:r w:rsidRPr="00C309A8">
        <w:rPr>
          <w:rFonts w:ascii="Arial" w:hAnsi="Arial" w:cs="Arial"/>
          <w:b/>
          <w:bCs/>
        </w:rPr>
        <w:t xml:space="preserve">Prawo zamówień publicznych (dalej jako: </w:t>
      </w:r>
      <w:proofErr w:type="spellStart"/>
      <w:r w:rsidRPr="00C309A8">
        <w:rPr>
          <w:rFonts w:ascii="Arial" w:hAnsi="Arial" w:cs="Arial"/>
          <w:b/>
          <w:bCs/>
        </w:rPr>
        <w:t>Pzp</w:t>
      </w:r>
      <w:proofErr w:type="spellEnd"/>
      <w:r w:rsidRPr="00C309A8">
        <w:rPr>
          <w:rFonts w:ascii="Arial" w:hAnsi="Arial" w:cs="Arial"/>
          <w:b/>
          <w:bCs/>
        </w:rPr>
        <w:t>)</w:t>
      </w:r>
    </w:p>
    <w:p w14:paraId="52B46915" w14:textId="77777777" w:rsidR="00C81BDF" w:rsidRPr="00C309A8" w:rsidRDefault="00C81BDF" w:rsidP="00EF6F14">
      <w:pPr>
        <w:spacing w:after="0"/>
        <w:jc w:val="center"/>
        <w:rPr>
          <w:rFonts w:ascii="Arial" w:hAnsi="Arial" w:cs="Arial"/>
          <w:b/>
          <w:bCs/>
        </w:rPr>
      </w:pPr>
      <w:r w:rsidRPr="00C309A8">
        <w:rPr>
          <w:rFonts w:ascii="Arial" w:hAnsi="Arial" w:cs="Arial"/>
          <w:b/>
          <w:bCs/>
        </w:rPr>
        <w:t>DOTYCZĄCE SPEŁNIENIA WARUNKÓW UDZIAŁU W POSTĘPOWANIU</w:t>
      </w:r>
    </w:p>
    <w:p w14:paraId="6E301A46" w14:textId="77777777" w:rsidR="00C81BDF" w:rsidRPr="00C309A8" w:rsidRDefault="00C81BDF" w:rsidP="00EF6F14">
      <w:pPr>
        <w:spacing w:after="0"/>
        <w:jc w:val="center"/>
        <w:rPr>
          <w:rFonts w:ascii="Arial" w:hAnsi="Arial" w:cs="Arial"/>
          <w:b/>
          <w:bCs/>
        </w:rPr>
      </w:pPr>
      <w:r w:rsidRPr="00C309A8">
        <w:rPr>
          <w:rFonts w:ascii="Arial" w:hAnsi="Arial" w:cs="Arial"/>
          <w:b/>
          <w:bCs/>
        </w:rPr>
        <w:t>ORAZ</w:t>
      </w:r>
    </w:p>
    <w:p w14:paraId="466CF2DB" w14:textId="77777777" w:rsidR="00C81BDF" w:rsidRPr="00C309A8" w:rsidRDefault="00C81BDF" w:rsidP="00EF6F14">
      <w:pPr>
        <w:spacing w:after="0"/>
        <w:jc w:val="center"/>
        <w:rPr>
          <w:rFonts w:ascii="Arial" w:hAnsi="Arial" w:cs="Arial"/>
          <w:b/>
          <w:bCs/>
        </w:rPr>
      </w:pPr>
      <w:r w:rsidRPr="00C309A8">
        <w:rPr>
          <w:rFonts w:ascii="Arial" w:hAnsi="Arial" w:cs="Arial"/>
          <w:b/>
          <w:bCs/>
        </w:rPr>
        <w:t>NIEPODLEGANIU WYKLUCZENIU</w:t>
      </w:r>
    </w:p>
    <w:p w14:paraId="5CAD861C" w14:textId="77777777" w:rsidR="00C81BDF" w:rsidRPr="00C309A8" w:rsidRDefault="00C81BDF" w:rsidP="00C81BDF">
      <w:pPr>
        <w:rPr>
          <w:rFonts w:ascii="Arial" w:hAnsi="Arial" w:cs="Arial"/>
        </w:rPr>
      </w:pPr>
    </w:p>
    <w:p w14:paraId="07FED61D" w14:textId="160609B4" w:rsidR="00C81BDF" w:rsidRPr="00C309A8" w:rsidRDefault="00C81BDF" w:rsidP="00C81BDF">
      <w:pPr>
        <w:rPr>
          <w:rFonts w:ascii="Arial" w:hAnsi="Arial" w:cs="Arial"/>
          <w:b/>
          <w:bCs/>
        </w:rPr>
      </w:pPr>
      <w:r w:rsidRPr="00C309A8">
        <w:rPr>
          <w:rFonts w:ascii="Arial" w:hAnsi="Arial" w:cs="Arial"/>
          <w:b/>
          <w:bCs/>
        </w:rPr>
        <w:t>(Nr sprawy:</w:t>
      </w:r>
      <w:r w:rsidR="00003F6C" w:rsidRPr="00C309A8">
        <w:rPr>
          <w:rFonts w:ascii="Arial" w:hAnsi="Arial" w:cs="Arial"/>
          <w:b/>
          <w:sz w:val="24"/>
          <w:szCs w:val="24"/>
        </w:rPr>
        <w:t xml:space="preserve"> </w:t>
      </w:r>
      <w:r w:rsidR="00003F6C" w:rsidRPr="00C309A8">
        <w:rPr>
          <w:rFonts w:ascii="Arial" w:hAnsi="Arial" w:cs="Arial"/>
          <w:b/>
          <w:bCs/>
        </w:rPr>
        <w:t>DZP.26.1.</w:t>
      </w:r>
      <w:r w:rsidR="00B85C1A">
        <w:rPr>
          <w:rFonts w:ascii="Arial" w:hAnsi="Arial" w:cs="Arial"/>
          <w:b/>
          <w:bCs/>
        </w:rPr>
        <w:t>10</w:t>
      </w:r>
      <w:r w:rsidR="00003F6C" w:rsidRPr="00C309A8">
        <w:rPr>
          <w:rFonts w:ascii="Arial" w:hAnsi="Arial" w:cs="Arial"/>
          <w:b/>
          <w:bCs/>
        </w:rPr>
        <w:t>.202</w:t>
      </w:r>
      <w:r w:rsidR="00B85C1A">
        <w:rPr>
          <w:rFonts w:ascii="Arial" w:hAnsi="Arial" w:cs="Arial"/>
          <w:b/>
          <w:bCs/>
        </w:rPr>
        <w:t>5</w:t>
      </w:r>
      <w:r w:rsidR="00003F6C" w:rsidRPr="00C309A8">
        <w:rPr>
          <w:rFonts w:ascii="Arial" w:hAnsi="Arial" w:cs="Arial"/>
          <w:b/>
          <w:bCs/>
        </w:rPr>
        <w:t>.IK</w:t>
      </w:r>
      <w:r w:rsidRPr="00C309A8">
        <w:rPr>
          <w:rFonts w:ascii="Arial" w:hAnsi="Arial" w:cs="Arial"/>
          <w:b/>
          <w:bCs/>
        </w:rPr>
        <w:t>)</w:t>
      </w:r>
    </w:p>
    <w:p w14:paraId="5668C643" w14:textId="77777777" w:rsidR="00C81BDF" w:rsidRPr="00C309A8" w:rsidRDefault="00C81BDF" w:rsidP="00C81BDF">
      <w:pPr>
        <w:rPr>
          <w:rFonts w:ascii="Arial" w:hAnsi="Arial" w:cs="Arial"/>
        </w:rPr>
      </w:pPr>
      <w:r w:rsidRPr="00C309A8">
        <w:rPr>
          <w:rFonts w:ascii="Arial" w:hAnsi="Arial" w:cs="Arial"/>
        </w:rPr>
        <w:t xml:space="preserve">Dane dotyczące wykonawcy    </w:t>
      </w:r>
    </w:p>
    <w:p w14:paraId="0C8AED3B" w14:textId="77777777" w:rsidR="00C81BDF" w:rsidRPr="00C309A8" w:rsidRDefault="00C81BDF" w:rsidP="00C81BDF">
      <w:pPr>
        <w:rPr>
          <w:rFonts w:ascii="Arial" w:hAnsi="Arial" w:cs="Arial"/>
        </w:rPr>
      </w:pPr>
      <w:r w:rsidRPr="00C309A8">
        <w:rPr>
          <w:rFonts w:ascii="Arial" w:hAnsi="Arial" w:cs="Arial"/>
        </w:rPr>
        <w:t>Nazwa wykonawcy</w:t>
      </w:r>
      <w:r w:rsidRPr="00C309A8">
        <w:rPr>
          <w:rFonts w:ascii="Arial" w:hAnsi="Arial" w:cs="Arial"/>
        </w:rPr>
        <w:tab/>
        <w:t xml:space="preserve">.................................................................................................  </w:t>
      </w:r>
    </w:p>
    <w:p w14:paraId="48BBB1B2" w14:textId="77777777" w:rsidR="00C81BDF" w:rsidRPr="00C309A8" w:rsidRDefault="00C81BDF" w:rsidP="00C81BDF">
      <w:pPr>
        <w:rPr>
          <w:rFonts w:ascii="Arial" w:hAnsi="Arial" w:cs="Arial"/>
        </w:rPr>
      </w:pPr>
      <w:r w:rsidRPr="00C309A8">
        <w:rPr>
          <w:rFonts w:ascii="Arial" w:hAnsi="Arial" w:cs="Arial"/>
        </w:rPr>
        <w:t>Adres wykonawcy</w:t>
      </w:r>
      <w:r w:rsidRPr="00C309A8">
        <w:rPr>
          <w:rFonts w:ascii="Arial" w:hAnsi="Arial" w:cs="Arial"/>
        </w:rPr>
        <w:tab/>
        <w:t xml:space="preserve">.................................................................................................  </w:t>
      </w:r>
    </w:p>
    <w:p w14:paraId="639CDB85" w14:textId="77777777" w:rsidR="00C81BDF" w:rsidRPr="00C309A8" w:rsidRDefault="00C81BDF" w:rsidP="00C81BDF">
      <w:pPr>
        <w:rPr>
          <w:rFonts w:ascii="Arial" w:hAnsi="Arial" w:cs="Arial"/>
        </w:rPr>
      </w:pPr>
      <w:r w:rsidRPr="00C309A8">
        <w:rPr>
          <w:rFonts w:ascii="Arial" w:hAnsi="Arial" w:cs="Arial"/>
        </w:rPr>
        <w:t xml:space="preserve">Miejscowość ................................................ </w:t>
      </w:r>
      <w:r w:rsidRPr="00C309A8">
        <w:rPr>
          <w:rFonts w:ascii="Arial" w:hAnsi="Arial" w:cs="Arial"/>
        </w:rPr>
        <w:tab/>
        <w:t xml:space="preserve">Data  .....................…… </w:t>
      </w:r>
    </w:p>
    <w:p w14:paraId="139E5FB3" w14:textId="77777777" w:rsidR="00C81BDF" w:rsidRPr="00C309A8" w:rsidRDefault="00C81BDF" w:rsidP="00C81BDF">
      <w:pPr>
        <w:rPr>
          <w:rFonts w:ascii="Arial" w:hAnsi="Arial" w:cs="Arial"/>
        </w:rPr>
      </w:pPr>
      <w:r w:rsidRPr="00C309A8">
        <w:rPr>
          <w:rFonts w:ascii="Arial" w:hAnsi="Arial" w:cs="Arial"/>
        </w:rPr>
        <w:t>Osoby uprawnione do reprezentacji wykonawcy</w:t>
      </w:r>
    </w:p>
    <w:p w14:paraId="3DCA1C76" w14:textId="77777777" w:rsidR="00C81BDF" w:rsidRPr="00C309A8" w:rsidRDefault="00C81BDF" w:rsidP="00C81BDF">
      <w:pPr>
        <w:spacing w:line="276" w:lineRule="auto"/>
        <w:rPr>
          <w:rFonts w:ascii="Arial" w:hAnsi="Arial" w:cs="Arial"/>
        </w:rPr>
      </w:pPr>
      <w:r w:rsidRPr="00C309A8">
        <w:rPr>
          <w:rFonts w:ascii="Arial" w:hAnsi="Arial" w:cs="Arial"/>
        </w:rPr>
        <w:t>Imię i nazwisko</w:t>
      </w:r>
      <w:r w:rsidRPr="00C309A8">
        <w:rPr>
          <w:rFonts w:ascii="Arial" w:hAnsi="Arial" w:cs="Arial"/>
        </w:rPr>
        <w:tab/>
        <w:t xml:space="preserve">................................................................................................. </w:t>
      </w:r>
    </w:p>
    <w:p w14:paraId="0DB2AAD2" w14:textId="77777777" w:rsidR="00C81BDF" w:rsidRPr="00C309A8" w:rsidRDefault="00C81BDF" w:rsidP="00C81BDF">
      <w:pPr>
        <w:spacing w:line="276" w:lineRule="auto"/>
        <w:rPr>
          <w:rFonts w:ascii="Arial" w:hAnsi="Arial" w:cs="Arial"/>
        </w:rPr>
      </w:pPr>
      <w:r w:rsidRPr="00C309A8">
        <w:rPr>
          <w:rFonts w:ascii="Arial" w:hAnsi="Arial" w:cs="Arial"/>
        </w:rPr>
        <w:t>Stanowisko,  dane kontaktowe</w:t>
      </w:r>
      <w:r w:rsidRPr="00C309A8">
        <w:rPr>
          <w:rFonts w:ascii="Arial" w:hAnsi="Arial" w:cs="Arial"/>
        </w:rPr>
        <w:tab/>
        <w:t xml:space="preserve">................................................................................................. </w:t>
      </w:r>
    </w:p>
    <w:p w14:paraId="1A4FE680" w14:textId="77777777" w:rsidR="00C81BDF" w:rsidRPr="00C309A8" w:rsidRDefault="00C81BDF" w:rsidP="00C81BDF">
      <w:pPr>
        <w:rPr>
          <w:rFonts w:ascii="Arial" w:hAnsi="Arial" w:cs="Arial"/>
        </w:rPr>
      </w:pPr>
      <w:r w:rsidRPr="00C309A8">
        <w:rPr>
          <w:rFonts w:ascii="Arial" w:hAnsi="Arial" w:cs="Arial"/>
        </w:rPr>
        <w:t>Informacje dot.  przedstawicielstwa</w:t>
      </w:r>
      <w:r w:rsidRPr="00C309A8">
        <w:rPr>
          <w:rFonts w:ascii="Arial" w:hAnsi="Arial" w:cs="Arial"/>
        </w:rPr>
        <w:tab/>
        <w:t xml:space="preserve">................................................................................................. </w:t>
      </w:r>
    </w:p>
    <w:p w14:paraId="064A766C" w14:textId="77777777" w:rsidR="00C81BDF" w:rsidRPr="00C309A8" w:rsidRDefault="00C81BDF" w:rsidP="00C81BDF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C309A8">
        <w:rPr>
          <w:rFonts w:ascii="Arial" w:hAnsi="Arial" w:cs="Arial"/>
        </w:rPr>
        <w:t xml:space="preserve"> Na</w:t>
      </w:r>
      <w:r w:rsidRPr="00C309A8">
        <w:rPr>
          <w:rFonts w:ascii="Arial" w:hAnsi="Arial" w:cs="Arial"/>
        </w:rPr>
        <w:tab/>
        <w:t>potrzeby</w:t>
      </w:r>
      <w:r w:rsidRPr="00C309A8">
        <w:rPr>
          <w:rFonts w:ascii="Arial" w:hAnsi="Arial" w:cs="Arial"/>
        </w:rPr>
        <w:tab/>
        <w:t>postępowania</w:t>
      </w:r>
      <w:r w:rsidRPr="00C309A8">
        <w:rPr>
          <w:rFonts w:ascii="Arial" w:hAnsi="Arial" w:cs="Arial"/>
        </w:rPr>
        <w:tab/>
        <w:t>o</w:t>
      </w:r>
      <w:r w:rsidRPr="00C309A8">
        <w:rPr>
          <w:rFonts w:ascii="Arial" w:hAnsi="Arial" w:cs="Arial"/>
        </w:rPr>
        <w:tab/>
        <w:t>udzielenie</w:t>
      </w:r>
      <w:r w:rsidRPr="00C309A8">
        <w:rPr>
          <w:rFonts w:ascii="Arial" w:hAnsi="Arial" w:cs="Arial"/>
        </w:rPr>
        <w:tab/>
        <w:t>zamówienia</w:t>
      </w:r>
      <w:r w:rsidRPr="00C309A8">
        <w:rPr>
          <w:rFonts w:ascii="Arial" w:hAnsi="Arial" w:cs="Arial"/>
        </w:rPr>
        <w:tab/>
        <w:t>publicznego</w:t>
      </w:r>
      <w:r w:rsidRPr="00C309A8">
        <w:rPr>
          <w:rFonts w:ascii="Arial" w:hAnsi="Arial" w:cs="Arial"/>
        </w:rPr>
        <w:tab/>
        <w:t xml:space="preserve">pn. </w:t>
      </w:r>
    </w:p>
    <w:p w14:paraId="341F9CC3" w14:textId="5DB385A3" w:rsidR="00C81BDF" w:rsidRPr="00C309A8" w:rsidRDefault="00C81BDF" w:rsidP="00C81BDF">
      <w:pPr>
        <w:spacing w:after="0" w:line="276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C309A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„</w:t>
      </w:r>
      <w:r w:rsidRPr="00C309A8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  <w:t>Dostawę  mięsa, podrobów, drobiu i wyrobów wędliniarskich dla Zespołu Pieśni i Tańca „Śląsk” im. Stanisława Hadyny w Koszęcinie</w:t>
      </w:r>
      <w:r w:rsidRPr="00C309A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” </w:t>
      </w:r>
      <w:r w:rsidRPr="00C309A8">
        <w:rPr>
          <w:rFonts w:ascii="Arial" w:hAnsi="Arial" w:cs="Arial"/>
        </w:rPr>
        <w:t>oświadczam co następuje:</w:t>
      </w:r>
    </w:p>
    <w:p w14:paraId="3BCDACFF" w14:textId="77777777" w:rsidR="00C81BDF" w:rsidRPr="00C309A8" w:rsidRDefault="00C81BDF" w:rsidP="00C81BDF">
      <w:pPr>
        <w:rPr>
          <w:rFonts w:ascii="Arial" w:hAnsi="Arial" w:cs="Arial"/>
        </w:rPr>
      </w:pPr>
    </w:p>
    <w:p w14:paraId="5C728967" w14:textId="77777777" w:rsidR="00C81BDF" w:rsidRPr="00C309A8" w:rsidRDefault="00C81BDF" w:rsidP="00C81BDF">
      <w:pPr>
        <w:rPr>
          <w:rFonts w:ascii="Arial" w:hAnsi="Arial" w:cs="Arial"/>
        </w:rPr>
      </w:pPr>
      <w:r w:rsidRPr="00C309A8">
        <w:rPr>
          <w:rFonts w:ascii="Arial" w:hAnsi="Arial" w:cs="Arial"/>
        </w:rPr>
        <w:t>OŚWIADCZENIA DOTYCZĄCE WYKONAWCY:</w:t>
      </w:r>
    </w:p>
    <w:p w14:paraId="310E1B4C" w14:textId="77777777" w:rsidR="00C81BDF" w:rsidRPr="00C309A8" w:rsidRDefault="00C81BDF" w:rsidP="00C81BDF">
      <w:pPr>
        <w:rPr>
          <w:rFonts w:ascii="Arial" w:hAnsi="Arial" w:cs="Arial"/>
        </w:rPr>
      </w:pPr>
      <w:r w:rsidRPr="00C309A8">
        <w:rPr>
          <w:rFonts w:ascii="Arial" w:hAnsi="Arial" w:cs="Arial"/>
        </w:rPr>
        <w:t>Oświadczam, że spełniam warunki udziału w postępowaniu określone przez zamawiającego w   specyfikacji warunków zamówienia (SWZ)</w:t>
      </w:r>
    </w:p>
    <w:p w14:paraId="0539F526" w14:textId="77777777" w:rsidR="00C81BDF" w:rsidRPr="00C309A8" w:rsidRDefault="00C81BDF" w:rsidP="00C81BDF">
      <w:pPr>
        <w:rPr>
          <w:rFonts w:ascii="Arial" w:hAnsi="Arial" w:cs="Arial"/>
          <w:b/>
          <w:bCs/>
        </w:rPr>
      </w:pPr>
      <w:r w:rsidRPr="00C309A8">
        <w:rPr>
          <w:rFonts w:ascii="Arial" w:hAnsi="Arial" w:cs="Arial"/>
          <w:b/>
          <w:bCs/>
        </w:rPr>
        <w:t xml:space="preserve">INFORMACJA W ZWIĄZKU Z POLEGANIEM NA ZASOBACH INNYCH PODMIOTÓW: </w:t>
      </w:r>
    </w:p>
    <w:p w14:paraId="1B7E71AC" w14:textId="77777777" w:rsidR="00C81BDF" w:rsidRPr="00C309A8" w:rsidRDefault="00C81BDF" w:rsidP="00C81BDF">
      <w:pPr>
        <w:rPr>
          <w:rFonts w:ascii="Arial" w:hAnsi="Arial" w:cs="Arial"/>
        </w:rPr>
      </w:pPr>
      <w:r w:rsidRPr="00C309A8">
        <w:rPr>
          <w:rFonts w:ascii="Arial" w:hAnsi="Arial" w:cs="Arial"/>
        </w:rPr>
        <w:t>Oświadczam, że w celu wykazania spełniania warunków udziału w postępowaniu, określonych przez Zamawiającego w Specyfikacji Warunków Zamówienia (SWZ) polegam na zasobach następującego/</w:t>
      </w:r>
      <w:proofErr w:type="spellStart"/>
      <w:r w:rsidRPr="00C309A8">
        <w:rPr>
          <w:rFonts w:ascii="Arial" w:hAnsi="Arial" w:cs="Arial"/>
        </w:rPr>
        <w:t>ych</w:t>
      </w:r>
      <w:proofErr w:type="spellEnd"/>
      <w:r w:rsidRPr="00C309A8">
        <w:rPr>
          <w:rFonts w:ascii="Arial" w:hAnsi="Arial" w:cs="Arial"/>
        </w:rPr>
        <w:t xml:space="preserve"> podmiotu/ów: </w:t>
      </w:r>
    </w:p>
    <w:p w14:paraId="5CDB962B" w14:textId="0E4B1BDD" w:rsidR="00C81BDF" w:rsidRPr="00C309A8" w:rsidRDefault="00C81BDF" w:rsidP="00C81BDF">
      <w:pPr>
        <w:rPr>
          <w:rFonts w:ascii="Arial" w:hAnsi="Arial" w:cs="Arial"/>
        </w:rPr>
      </w:pPr>
      <w:r w:rsidRPr="00C309A8">
        <w:rPr>
          <w:rFonts w:ascii="Arial" w:hAnsi="Arial" w:cs="Arial"/>
        </w:rPr>
        <w:t>..…………………………………………………………………………………………………………</w:t>
      </w:r>
    </w:p>
    <w:p w14:paraId="5F2C5371" w14:textId="26E8F7A8" w:rsidR="00003F6C" w:rsidRPr="00C309A8" w:rsidRDefault="00C81BDF" w:rsidP="00C81BDF">
      <w:pPr>
        <w:rPr>
          <w:rFonts w:ascii="Arial" w:hAnsi="Arial" w:cs="Arial"/>
        </w:rPr>
      </w:pPr>
      <w:r w:rsidRPr="00C309A8">
        <w:rPr>
          <w:rFonts w:ascii="Arial" w:hAnsi="Arial" w:cs="Arial"/>
        </w:rPr>
        <w:t>w następującym zakresie: …………………………………………………………………………………………..………………</w:t>
      </w:r>
    </w:p>
    <w:p w14:paraId="423519D4" w14:textId="53C59D31" w:rsidR="00C81BDF" w:rsidRPr="00C309A8" w:rsidRDefault="00C81BDF" w:rsidP="00C81BDF">
      <w:pPr>
        <w:rPr>
          <w:rFonts w:ascii="Arial" w:hAnsi="Arial" w:cs="Arial"/>
          <w:b/>
          <w:bCs/>
        </w:rPr>
      </w:pPr>
      <w:r w:rsidRPr="00C309A8">
        <w:rPr>
          <w:rFonts w:ascii="Arial" w:hAnsi="Arial" w:cs="Arial"/>
          <w:b/>
          <w:bCs/>
        </w:rPr>
        <w:t>OŚWIADCZENIA DOTYCZĄCE WYKONAWCY:</w:t>
      </w:r>
    </w:p>
    <w:p w14:paraId="6E253F70" w14:textId="3B05D546" w:rsidR="00C81BDF" w:rsidRPr="00C309A8" w:rsidRDefault="00C81BDF" w:rsidP="00C81BDF">
      <w:pPr>
        <w:rPr>
          <w:rFonts w:ascii="Arial" w:hAnsi="Arial" w:cs="Arial"/>
        </w:rPr>
      </w:pPr>
      <w:r w:rsidRPr="00C309A8">
        <w:rPr>
          <w:rFonts w:ascii="Arial" w:hAnsi="Arial" w:cs="Arial"/>
        </w:rPr>
        <w:t xml:space="preserve">Oświadczam,  że nie podlegam wykluczeniu z postępowania na podstawie art. 108 ust. 1 ustawy </w:t>
      </w:r>
      <w:proofErr w:type="spellStart"/>
      <w:r w:rsidRPr="00C309A8">
        <w:rPr>
          <w:rFonts w:ascii="Arial" w:hAnsi="Arial" w:cs="Arial"/>
        </w:rPr>
        <w:t>Pzp</w:t>
      </w:r>
      <w:proofErr w:type="spellEnd"/>
      <w:r w:rsidRPr="00C309A8">
        <w:rPr>
          <w:rFonts w:ascii="Arial" w:hAnsi="Arial" w:cs="Arial"/>
        </w:rPr>
        <w:t xml:space="preserve"> oraz art. 109 ust. 1 pkt 7.</w:t>
      </w:r>
    </w:p>
    <w:p w14:paraId="25FF9CC2" w14:textId="77777777" w:rsidR="00C81BDF" w:rsidRPr="00C309A8" w:rsidRDefault="00C81BDF" w:rsidP="00C81BDF">
      <w:pPr>
        <w:rPr>
          <w:rFonts w:ascii="Arial" w:hAnsi="Arial" w:cs="Arial"/>
        </w:rPr>
      </w:pPr>
      <w:r w:rsidRPr="00C309A8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C309A8">
        <w:rPr>
          <w:rFonts w:ascii="Arial" w:hAnsi="Arial" w:cs="Arial"/>
        </w:rPr>
        <w:t>Pzp</w:t>
      </w:r>
      <w:proofErr w:type="spellEnd"/>
      <w:r w:rsidRPr="00C309A8">
        <w:rPr>
          <w:rFonts w:ascii="Arial" w:hAnsi="Arial" w:cs="Arial"/>
        </w:rPr>
        <w:t xml:space="preserve"> (podać mającą zastosowanie podstawę wykluczenia </w:t>
      </w:r>
      <w:r w:rsidRPr="00C309A8">
        <w:rPr>
          <w:rFonts w:ascii="Arial" w:hAnsi="Arial" w:cs="Arial"/>
        </w:rPr>
        <w:lastRenderedPageBreak/>
        <w:t xml:space="preserve">spośród wymienionych w art. 108 ust. 1 pkt 1, 2, 5 lub 6 ustawy </w:t>
      </w:r>
      <w:proofErr w:type="spellStart"/>
      <w:r w:rsidRPr="00C309A8">
        <w:rPr>
          <w:rFonts w:ascii="Arial" w:hAnsi="Arial" w:cs="Arial"/>
        </w:rPr>
        <w:t>Pzp</w:t>
      </w:r>
      <w:proofErr w:type="spellEnd"/>
      <w:r w:rsidRPr="00C309A8">
        <w:rPr>
          <w:rFonts w:ascii="Arial" w:hAnsi="Arial" w:cs="Arial"/>
        </w:rPr>
        <w:t xml:space="preserve">). Jednocześnie oświadczam, że w związku z ww. okolicznością, na podstawie art. 110 ust. 2 ustawy </w:t>
      </w:r>
      <w:proofErr w:type="spellStart"/>
      <w:r w:rsidRPr="00C309A8">
        <w:rPr>
          <w:rFonts w:ascii="Arial" w:hAnsi="Arial" w:cs="Arial"/>
        </w:rPr>
        <w:t>Pzp</w:t>
      </w:r>
      <w:proofErr w:type="spellEnd"/>
      <w:r w:rsidRPr="00C309A8">
        <w:rPr>
          <w:rFonts w:ascii="Arial" w:hAnsi="Arial" w:cs="Arial"/>
        </w:rPr>
        <w:t xml:space="preserve"> podjąłem następujące środki naprawcze:</w:t>
      </w:r>
    </w:p>
    <w:p w14:paraId="5A2D75B3" w14:textId="77777777" w:rsidR="00C81BDF" w:rsidRPr="00C309A8" w:rsidRDefault="00C81BDF" w:rsidP="00C81BDF">
      <w:pPr>
        <w:rPr>
          <w:rFonts w:ascii="Arial" w:hAnsi="Arial" w:cs="Arial"/>
        </w:rPr>
      </w:pPr>
      <w:r w:rsidRPr="00C309A8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0370D7FD" w14:textId="77777777" w:rsidR="00C81BDF" w:rsidRPr="00C309A8" w:rsidRDefault="00C81BDF" w:rsidP="00C81BDF">
      <w:pPr>
        <w:rPr>
          <w:rFonts w:ascii="Arial" w:hAnsi="Arial" w:cs="Arial"/>
          <w:b/>
          <w:bCs/>
        </w:rPr>
      </w:pPr>
      <w:r w:rsidRPr="00C309A8">
        <w:rPr>
          <w:rFonts w:ascii="Arial" w:hAnsi="Arial" w:cs="Arial"/>
          <w:b/>
          <w:bCs/>
        </w:rPr>
        <w:t>OŚWIADCZENIE DOTYCZĄCE PODMIOTU, NA KTÓREGO ZASOBY POWOŁUJE SIĘ WYKONAWCA:</w:t>
      </w:r>
    </w:p>
    <w:p w14:paraId="1B1ABF82" w14:textId="77777777" w:rsidR="00C81BDF" w:rsidRPr="00C309A8" w:rsidRDefault="00C81BDF" w:rsidP="00C81BDF">
      <w:pPr>
        <w:rPr>
          <w:rFonts w:ascii="Arial" w:hAnsi="Arial" w:cs="Arial"/>
        </w:rPr>
      </w:pPr>
      <w:r w:rsidRPr="00C309A8">
        <w:rPr>
          <w:rFonts w:ascii="Arial" w:hAnsi="Arial" w:cs="Arial"/>
        </w:rPr>
        <w:t>Oświadczam, że następujący/e podmiot/y, na którego/</w:t>
      </w:r>
      <w:proofErr w:type="spellStart"/>
      <w:r w:rsidRPr="00C309A8">
        <w:rPr>
          <w:rFonts w:ascii="Arial" w:hAnsi="Arial" w:cs="Arial"/>
        </w:rPr>
        <w:t>ych</w:t>
      </w:r>
      <w:proofErr w:type="spellEnd"/>
      <w:r w:rsidRPr="00C309A8">
        <w:rPr>
          <w:rFonts w:ascii="Arial" w:hAnsi="Arial" w:cs="Arial"/>
        </w:rPr>
        <w:t xml:space="preserve"> zasoby powołuję się w niniejszym postępowaniu, tj.: ……………………………………………………………….……………………… (podać pełną nazwę/firmę, adres, a także w zależności od podmiotu: NIP/PESEL, KRS/</w:t>
      </w:r>
      <w:proofErr w:type="spellStart"/>
      <w:r w:rsidRPr="00C309A8">
        <w:rPr>
          <w:rFonts w:ascii="Arial" w:hAnsi="Arial" w:cs="Arial"/>
        </w:rPr>
        <w:t>CEiDG</w:t>
      </w:r>
      <w:proofErr w:type="spellEnd"/>
      <w:r w:rsidRPr="00C309A8">
        <w:rPr>
          <w:rFonts w:ascii="Arial" w:hAnsi="Arial" w:cs="Arial"/>
        </w:rPr>
        <w:t>) nie podlega/ją wykluczeniu z postępowania o udzielenie zamówienia.</w:t>
      </w:r>
    </w:p>
    <w:p w14:paraId="6C319359" w14:textId="77777777" w:rsidR="00C81BDF" w:rsidRPr="00C309A8" w:rsidRDefault="00C81BDF" w:rsidP="00C81BDF">
      <w:pPr>
        <w:rPr>
          <w:rFonts w:ascii="Arial" w:hAnsi="Arial" w:cs="Arial"/>
        </w:rPr>
      </w:pPr>
    </w:p>
    <w:p w14:paraId="44EEB538" w14:textId="77777777" w:rsidR="00C81BDF" w:rsidRPr="00C309A8" w:rsidRDefault="00C81BDF" w:rsidP="00C81BDF">
      <w:pPr>
        <w:rPr>
          <w:rFonts w:ascii="Arial" w:hAnsi="Arial" w:cs="Arial"/>
          <w:b/>
          <w:bCs/>
        </w:rPr>
      </w:pPr>
      <w:r w:rsidRPr="00C309A8">
        <w:rPr>
          <w:rFonts w:ascii="Arial" w:hAnsi="Arial" w:cs="Arial"/>
          <w:b/>
          <w:bCs/>
        </w:rPr>
        <w:t>OŚWIADCZENIE DOTYCZĄCE PODWYKONAWCY NIEBĘDĄCEGO PODMIOTEM, NA KTÓREGO ZASOBY POWOŁUJE SIĘ WYKONAWCA:</w:t>
      </w:r>
    </w:p>
    <w:p w14:paraId="14AAF0CD" w14:textId="77777777" w:rsidR="00C81BDF" w:rsidRPr="00C309A8" w:rsidRDefault="00C81BDF" w:rsidP="00C81BDF">
      <w:pPr>
        <w:rPr>
          <w:rFonts w:ascii="Arial" w:hAnsi="Arial" w:cs="Arial"/>
        </w:rPr>
      </w:pPr>
      <w:r w:rsidRPr="00C309A8">
        <w:rPr>
          <w:rFonts w:ascii="Arial" w:hAnsi="Arial" w:cs="Arial"/>
        </w:rPr>
        <w:t>Oświadczam, że następujący/e podmiot/y, będący/e Podwykonawcą/mi: ………………………………… (podać pełną nazwę/firmę, adres, a także w zależności od podmiotu: NIP/PESEL, KRS/</w:t>
      </w:r>
      <w:proofErr w:type="spellStart"/>
      <w:r w:rsidRPr="00C309A8">
        <w:rPr>
          <w:rFonts w:ascii="Arial" w:hAnsi="Arial" w:cs="Arial"/>
        </w:rPr>
        <w:t>CEiDG</w:t>
      </w:r>
      <w:proofErr w:type="spellEnd"/>
      <w:r w:rsidRPr="00C309A8">
        <w:rPr>
          <w:rFonts w:ascii="Arial" w:hAnsi="Arial" w:cs="Arial"/>
        </w:rPr>
        <w:t>), nie podlega/ą wykluczeniu z postępowania o udzielenie zamówienia.</w:t>
      </w:r>
    </w:p>
    <w:p w14:paraId="7CE49893" w14:textId="77777777" w:rsidR="00C81BDF" w:rsidRPr="00C309A8" w:rsidRDefault="00C81BDF" w:rsidP="00C81BDF">
      <w:pPr>
        <w:rPr>
          <w:rFonts w:ascii="Arial" w:hAnsi="Arial" w:cs="Arial"/>
        </w:rPr>
      </w:pPr>
    </w:p>
    <w:p w14:paraId="68BE30C4" w14:textId="77777777" w:rsidR="00C81BDF" w:rsidRPr="00C309A8" w:rsidRDefault="00C81BDF" w:rsidP="00C81BDF">
      <w:pPr>
        <w:rPr>
          <w:rFonts w:ascii="Arial" w:hAnsi="Arial" w:cs="Arial"/>
          <w:b/>
          <w:bCs/>
        </w:rPr>
      </w:pPr>
      <w:r w:rsidRPr="00C309A8">
        <w:rPr>
          <w:rFonts w:ascii="Arial" w:hAnsi="Arial" w:cs="Arial"/>
          <w:b/>
          <w:bCs/>
        </w:rPr>
        <w:t>OŚWIADCZENIE DOTYCZĄCE PODANYCH INFORMACJI:</w:t>
      </w:r>
    </w:p>
    <w:p w14:paraId="6361C8A9" w14:textId="77777777" w:rsidR="00C81BDF" w:rsidRPr="00C309A8" w:rsidRDefault="00C81BDF" w:rsidP="00C81BDF">
      <w:pPr>
        <w:rPr>
          <w:rFonts w:ascii="Arial" w:hAnsi="Arial" w:cs="Arial"/>
        </w:rPr>
      </w:pPr>
      <w:r w:rsidRPr="00C309A8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5BE618" w14:textId="77777777" w:rsidR="00C81BDF" w:rsidRPr="00C309A8" w:rsidRDefault="00C81BDF" w:rsidP="00C81BDF">
      <w:pPr>
        <w:rPr>
          <w:rFonts w:ascii="Arial" w:hAnsi="Arial" w:cs="Arial"/>
        </w:rPr>
      </w:pPr>
    </w:p>
    <w:p w14:paraId="1596F360" w14:textId="77777777" w:rsidR="00C81BDF" w:rsidRPr="00C309A8" w:rsidRDefault="00C81BDF" w:rsidP="00C81BDF">
      <w:pPr>
        <w:rPr>
          <w:rFonts w:ascii="Arial" w:hAnsi="Arial" w:cs="Arial"/>
        </w:rPr>
      </w:pPr>
      <w:r w:rsidRPr="00C309A8">
        <w:rPr>
          <w:rFonts w:ascii="Arial" w:hAnsi="Arial" w:cs="Arial"/>
        </w:rPr>
        <w:t>…………….……. (miejscowość), dnia …………………. r.</w:t>
      </w:r>
    </w:p>
    <w:p w14:paraId="5B035662" w14:textId="77777777" w:rsidR="00C81BDF" w:rsidRPr="00C309A8" w:rsidRDefault="00C81BDF" w:rsidP="00C81BDF">
      <w:pPr>
        <w:rPr>
          <w:rFonts w:ascii="Arial" w:hAnsi="Arial" w:cs="Arial"/>
        </w:rPr>
      </w:pPr>
      <w:r w:rsidRPr="00C309A8">
        <w:rPr>
          <w:rFonts w:ascii="Arial" w:hAnsi="Arial" w:cs="Arial"/>
        </w:rPr>
        <w:t xml:space="preserve"> </w:t>
      </w:r>
      <w:r w:rsidRPr="00C309A8">
        <w:rPr>
          <w:rFonts w:ascii="Arial" w:hAnsi="Arial" w:cs="Arial"/>
        </w:rPr>
        <w:tab/>
      </w:r>
      <w:r w:rsidRPr="00C309A8">
        <w:rPr>
          <w:rFonts w:ascii="Arial" w:hAnsi="Arial" w:cs="Arial"/>
        </w:rPr>
        <w:tab/>
      </w:r>
      <w:r w:rsidRPr="00C309A8">
        <w:rPr>
          <w:rFonts w:ascii="Arial" w:hAnsi="Arial" w:cs="Arial"/>
        </w:rPr>
        <w:tab/>
      </w:r>
      <w:r w:rsidRPr="00C309A8">
        <w:rPr>
          <w:rFonts w:ascii="Arial" w:hAnsi="Arial" w:cs="Arial"/>
        </w:rPr>
        <w:tab/>
      </w:r>
      <w:r w:rsidRPr="00C309A8">
        <w:rPr>
          <w:rFonts w:ascii="Arial" w:hAnsi="Arial" w:cs="Arial"/>
        </w:rPr>
        <w:tab/>
      </w:r>
      <w:r w:rsidRPr="00C309A8">
        <w:rPr>
          <w:rFonts w:ascii="Arial" w:hAnsi="Arial" w:cs="Arial"/>
        </w:rPr>
        <w:tab/>
      </w:r>
      <w:r w:rsidRPr="00C309A8">
        <w:rPr>
          <w:rFonts w:ascii="Arial" w:hAnsi="Arial" w:cs="Arial"/>
        </w:rPr>
        <w:tab/>
      </w:r>
      <w:r w:rsidRPr="00C309A8">
        <w:rPr>
          <w:rFonts w:ascii="Arial" w:hAnsi="Arial" w:cs="Arial"/>
        </w:rPr>
        <w:tab/>
      </w:r>
      <w:r w:rsidRPr="00C309A8">
        <w:rPr>
          <w:rFonts w:ascii="Arial" w:hAnsi="Arial" w:cs="Arial"/>
        </w:rPr>
        <w:tab/>
        <w:t>……………………………</w:t>
      </w:r>
    </w:p>
    <w:p w14:paraId="2A15C365" w14:textId="77777777" w:rsidR="00C81BDF" w:rsidRPr="00C309A8" w:rsidRDefault="00C81BDF" w:rsidP="00C81BDF">
      <w:pPr>
        <w:ind w:left="5664" w:firstLine="708"/>
        <w:rPr>
          <w:rFonts w:ascii="Arial" w:hAnsi="Arial" w:cs="Arial"/>
        </w:rPr>
      </w:pPr>
      <w:r w:rsidRPr="00C309A8">
        <w:rPr>
          <w:rFonts w:ascii="Arial" w:hAnsi="Arial" w:cs="Arial"/>
        </w:rPr>
        <w:t xml:space="preserve">   (podpis elektroniczny)</w:t>
      </w:r>
    </w:p>
    <w:p w14:paraId="1FF5D2B5" w14:textId="77777777" w:rsidR="00C81BDF" w:rsidRPr="00C309A8" w:rsidRDefault="00C81BDF" w:rsidP="00C81BDF">
      <w:pPr>
        <w:rPr>
          <w:rFonts w:ascii="Arial" w:hAnsi="Arial" w:cs="Arial"/>
        </w:rPr>
      </w:pPr>
    </w:p>
    <w:p w14:paraId="34A13B80" w14:textId="77777777" w:rsidR="00C81BDF" w:rsidRPr="00C309A8" w:rsidRDefault="00C81BDF" w:rsidP="00C81BDF">
      <w:pPr>
        <w:rPr>
          <w:rFonts w:ascii="Arial" w:hAnsi="Arial" w:cs="Arial"/>
        </w:rPr>
      </w:pPr>
    </w:p>
    <w:p w14:paraId="28747DDC" w14:textId="4563EA54" w:rsidR="00C81BDF" w:rsidRPr="00C309A8" w:rsidRDefault="00C81BDF" w:rsidP="00C81BDF">
      <w:pPr>
        <w:rPr>
          <w:rFonts w:ascii="Arial" w:hAnsi="Arial" w:cs="Arial"/>
        </w:rPr>
      </w:pPr>
    </w:p>
    <w:p w14:paraId="2521635F" w14:textId="0CEDF899" w:rsidR="00C81BDF" w:rsidRPr="00C309A8" w:rsidRDefault="00C81BDF" w:rsidP="00C81BDF">
      <w:pPr>
        <w:rPr>
          <w:rFonts w:ascii="Arial" w:hAnsi="Arial" w:cs="Arial"/>
        </w:rPr>
      </w:pPr>
    </w:p>
    <w:p w14:paraId="180D2B07" w14:textId="4289EC71" w:rsidR="00C81BDF" w:rsidRPr="00C309A8" w:rsidRDefault="00C81BDF" w:rsidP="00C81BDF">
      <w:pPr>
        <w:rPr>
          <w:rFonts w:ascii="Arial" w:hAnsi="Arial" w:cs="Arial"/>
        </w:rPr>
      </w:pPr>
    </w:p>
    <w:p w14:paraId="1BCFC714" w14:textId="77777777" w:rsidR="00EF6F14" w:rsidRPr="00C309A8" w:rsidRDefault="00EF6F14" w:rsidP="00C81BDF">
      <w:pPr>
        <w:rPr>
          <w:rFonts w:ascii="Arial" w:hAnsi="Arial" w:cs="Arial"/>
        </w:rPr>
      </w:pPr>
    </w:p>
    <w:p w14:paraId="7C878EF7" w14:textId="77777777" w:rsidR="00EF6F14" w:rsidRPr="00C309A8" w:rsidRDefault="00EF6F14" w:rsidP="00C81BDF">
      <w:pPr>
        <w:rPr>
          <w:rFonts w:ascii="Arial" w:hAnsi="Arial" w:cs="Arial"/>
        </w:rPr>
      </w:pPr>
    </w:p>
    <w:p w14:paraId="321599F9" w14:textId="77777777" w:rsidR="00EF6F14" w:rsidRPr="00C309A8" w:rsidRDefault="00EF6F14" w:rsidP="00C81BDF">
      <w:pPr>
        <w:rPr>
          <w:rFonts w:ascii="Arial" w:hAnsi="Arial" w:cs="Arial"/>
        </w:rPr>
      </w:pPr>
    </w:p>
    <w:p w14:paraId="5901E918" w14:textId="77777777" w:rsidR="00EF6F14" w:rsidRPr="00C309A8" w:rsidRDefault="00EF6F14" w:rsidP="00C81BDF">
      <w:pPr>
        <w:rPr>
          <w:rFonts w:ascii="Arial" w:hAnsi="Arial" w:cs="Arial"/>
        </w:rPr>
      </w:pPr>
    </w:p>
    <w:p w14:paraId="2EF26261" w14:textId="77777777" w:rsidR="00EF6F14" w:rsidRPr="00C309A8" w:rsidRDefault="00EF6F14" w:rsidP="00C81BDF">
      <w:pPr>
        <w:rPr>
          <w:rFonts w:ascii="Arial" w:hAnsi="Arial" w:cs="Arial"/>
        </w:rPr>
      </w:pPr>
    </w:p>
    <w:p w14:paraId="6CCBE593" w14:textId="77777777" w:rsidR="00EF6F14" w:rsidRPr="00C309A8" w:rsidRDefault="00EF6F14" w:rsidP="00C81BDF">
      <w:pPr>
        <w:rPr>
          <w:rFonts w:ascii="Arial" w:hAnsi="Arial" w:cs="Arial"/>
        </w:rPr>
      </w:pPr>
    </w:p>
    <w:p w14:paraId="39B00E6F" w14:textId="77777777" w:rsidR="00EF6F14" w:rsidRPr="00663C51" w:rsidRDefault="00EF6F14" w:rsidP="00EF6F14">
      <w:pPr>
        <w:jc w:val="right"/>
        <w:rPr>
          <w:rFonts w:ascii="Arial" w:hAnsi="Arial" w:cs="Arial"/>
          <w:b/>
          <w:sz w:val="24"/>
          <w:szCs w:val="24"/>
        </w:rPr>
      </w:pPr>
      <w:r w:rsidRPr="00663C51">
        <w:rPr>
          <w:rFonts w:ascii="Arial" w:hAnsi="Arial" w:cs="Arial"/>
          <w:b/>
          <w:sz w:val="24"/>
          <w:szCs w:val="24"/>
        </w:rPr>
        <w:lastRenderedPageBreak/>
        <w:t>Załącznik 4 do SWZ</w:t>
      </w:r>
    </w:p>
    <w:p w14:paraId="23518168" w14:textId="77777777" w:rsidR="00864240" w:rsidRDefault="00864240" w:rsidP="00E020E8">
      <w:pPr>
        <w:rPr>
          <w:rFonts w:ascii="Arial" w:hAnsi="Arial" w:cs="Arial"/>
        </w:rPr>
      </w:pPr>
      <w:bookmarkStart w:id="0" w:name="_Hlk151020636"/>
    </w:p>
    <w:p w14:paraId="6E06BB4D" w14:textId="77777777" w:rsidR="005D7A99" w:rsidRPr="00663C51" w:rsidRDefault="005D7A99" w:rsidP="005D7A99">
      <w:pPr>
        <w:jc w:val="center"/>
        <w:rPr>
          <w:rFonts w:ascii="Arial" w:hAnsi="Arial" w:cs="Arial"/>
          <w:i/>
          <w:sz w:val="24"/>
          <w:szCs w:val="24"/>
        </w:rPr>
      </w:pPr>
      <w:r w:rsidRPr="00663C51">
        <w:rPr>
          <w:rFonts w:ascii="Arial" w:hAnsi="Arial" w:cs="Arial"/>
          <w:b/>
          <w:sz w:val="24"/>
          <w:szCs w:val="24"/>
        </w:rPr>
        <w:t>WZÓR UMOWY</w:t>
      </w:r>
    </w:p>
    <w:p w14:paraId="134C653F" w14:textId="77777777" w:rsidR="005D7A99" w:rsidRPr="00663C51" w:rsidRDefault="005D7A99" w:rsidP="005D7A99">
      <w:pPr>
        <w:jc w:val="both"/>
        <w:rPr>
          <w:rFonts w:ascii="Arial" w:hAnsi="Arial" w:cs="Arial"/>
          <w:b/>
          <w:sz w:val="24"/>
          <w:szCs w:val="24"/>
        </w:rPr>
      </w:pPr>
      <w:r w:rsidRPr="00663C51">
        <w:rPr>
          <w:rFonts w:ascii="Arial" w:hAnsi="Arial" w:cs="Arial"/>
          <w:sz w:val="24"/>
          <w:szCs w:val="24"/>
        </w:rPr>
        <w:t>Zawarta w dniu …………….</w:t>
      </w:r>
      <w:r w:rsidRPr="00663C51">
        <w:rPr>
          <w:rFonts w:ascii="Arial" w:hAnsi="Arial" w:cs="Arial"/>
          <w:bCs/>
          <w:sz w:val="24"/>
          <w:szCs w:val="24"/>
        </w:rPr>
        <w:t>roku w Koszęcinie, w rezultacie dokonania przez Zamawiającego wyboru oferty w trybie podstawowym bez negocjacji na podstawie art. 275 pkt 1 Ustawy z dnia 11 września 2019 r. Prawo zamówień publicznych pomiędzy</w:t>
      </w:r>
      <w:r w:rsidRPr="00663C51">
        <w:rPr>
          <w:rFonts w:ascii="Arial" w:hAnsi="Arial" w:cs="Arial"/>
          <w:b/>
          <w:sz w:val="24"/>
          <w:szCs w:val="24"/>
        </w:rPr>
        <w:t>:</w:t>
      </w:r>
    </w:p>
    <w:p w14:paraId="74D4E77E" w14:textId="77777777" w:rsidR="005D7A99" w:rsidRPr="00663C51" w:rsidRDefault="005D7A99" w:rsidP="005D7A99">
      <w:pPr>
        <w:jc w:val="both"/>
        <w:rPr>
          <w:rFonts w:ascii="Arial" w:hAnsi="Arial" w:cs="Arial"/>
          <w:bCs/>
          <w:sz w:val="24"/>
          <w:szCs w:val="24"/>
        </w:rPr>
      </w:pPr>
      <w:r w:rsidRPr="00663C51">
        <w:rPr>
          <w:rFonts w:ascii="Arial" w:hAnsi="Arial" w:cs="Arial"/>
          <w:bCs/>
          <w:sz w:val="24"/>
          <w:szCs w:val="24"/>
        </w:rPr>
        <w:t>………………………….</w:t>
      </w:r>
    </w:p>
    <w:p w14:paraId="26C1C329" w14:textId="77777777" w:rsidR="005D7A99" w:rsidRPr="00663C51" w:rsidRDefault="005D7A99" w:rsidP="005D7A99">
      <w:pPr>
        <w:jc w:val="both"/>
        <w:rPr>
          <w:rFonts w:ascii="Arial" w:hAnsi="Arial" w:cs="Arial"/>
          <w:bCs/>
          <w:sz w:val="24"/>
          <w:szCs w:val="24"/>
        </w:rPr>
      </w:pPr>
      <w:r w:rsidRPr="00663C51">
        <w:rPr>
          <w:rFonts w:ascii="Arial" w:hAnsi="Arial" w:cs="Arial"/>
          <w:bCs/>
          <w:sz w:val="24"/>
          <w:szCs w:val="24"/>
        </w:rPr>
        <w:t>przy kontrasygnacie</w:t>
      </w:r>
    </w:p>
    <w:p w14:paraId="7268D56E" w14:textId="77777777" w:rsidR="005D7A99" w:rsidRPr="00663C51" w:rsidRDefault="005D7A99" w:rsidP="005D7A99">
      <w:pPr>
        <w:jc w:val="both"/>
        <w:rPr>
          <w:rFonts w:ascii="Arial" w:hAnsi="Arial" w:cs="Arial"/>
          <w:bCs/>
          <w:sz w:val="24"/>
          <w:szCs w:val="24"/>
        </w:rPr>
      </w:pPr>
      <w:r w:rsidRPr="00663C51">
        <w:rPr>
          <w:rFonts w:ascii="Arial" w:hAnsi="Arial" w:cs="Arial"/>
          <w:bCs/>
          <w:sz w:val="24"/>
          <w:szCs w:val="24"/>
        </w:rPr>
        <w:t>…………………………………..</w:t>
      </w:r>
    </w:p>
    <w:p w14:paraId="3AD0DF7D" w14:textId="77777777" w:rsidR="005D7A99" w:rsidRPr="00663C51" w:rsidRDefault="005D7A99" w:rsidP="005D7A99">
      <w:pPr>
        <w:jc w:val="both"/>
        <w:rPr>
          <w:rFonts w:ascii="Arial" w:hAnsi="Arial" w:cs="Arial"/>
          <w:bCs/>
          <w:sz w:val="24"/>
          <w:szCs w:val="24"/>
        </w:rPr>
      </w:pPr>
      <w:r w:rsidRPr="00663C51">
        <w:rPr>
          <w:rFonts w:ascii="Arial" w:hAnsi="Arial" w:cs="Arial"/>
          <w:bCs/>
          <w:sz w:val="24"/>
          <w:szCs w:val="24"/>
        </w:rPr>
        <w:t>………………………………</w:t>
      </w:r>
    </w:p>
    <w:p w14:paraId="7A1A8211" w14:textId="77777777" w:rsidR="005D7A99" w:rsidRPr="00663C51" w:rsidRDefault="005D7A99" w:rsidP="005D7A99">
      <w:pPr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sz w:val="24"/>
          <w:szCs w:val="24"/>
        </w:rPr>
        <w:t xml:space="preserve">a </w:t>
      </w:r>
    </w:p>
    <w:p w14:paraId="65FCC733" w14:textId="77777777" w:rsidR="005D7A99" w:rsidRPr="00663C51" w:rsidRDefault="005D7A99" w:rsidP="005D7A99">
      <w:pPr>
        <w:jc w:val="both"/>
        <w:rPr>
          <w:rFonts w:ascii="Arial" w:hAnsi="Arial" w:cs="Arial"/>
          <w:bCs/>
          <w:sz w:val="24"/>
          <w:szCs w:val="24"/>
        </w:rPr>
      </w:pPr>
      <w:r w:rsidRPr="00663C51">
        <w:rPr>
          <w:rFonts w:ascii="Arial" w:hAnsi="Arial" w:cs="Arial"/>
          <w:bCs/>
          <w:sz w:val="24"/>
          <w:szCs w:val="24"/>
        </w:rPr>
        <w:t>………………………………….</w:t>
      </w:r>
    </w:p>
    <w:p w14:paraId="2D72E7A4" w14:textId="77777777" w:rsidR="005D7A99" w:rsidRPr="00663C51" w:rsidRDefault="005D7A99" w:rsidP="005D7A99">
      <w:pPr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bCs/>
          <w:sz w:val="24"/>
          <w:szCs w:val="24"/>
        </w:rPr>
        <w:t>…………………………………..</w:t>
      </w:r>
    </w:p>
    <w:p w14:paraId="2C2D3893" w14:textId="77777777" w:rsidR="005D7A99" w:rsidRPr="00663C51" w:rsidRDefault="005D7A99" w:rsidP="005D7A99">
      <w:pPr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sz w:val="24"/>
          <w:szCs w:val="24"/>
        </w:rPr>
        <w:t xml:space="preserve">zwanym dalej </w:t>
      </w:r>
      <w:r w:rsidRPr="00663C51">
        <w:rPr>
          <w:rFonts w:ascii="Arial" w:hAnsi="Arial" w:cs="Arial"/>
          <w:b/>
          <w:bCs/>
          <w:sz w:val="24"/>
          <w:szCs w:val="24"/>
        </w:rPr>
        <w:t>"Wykonawcą"</w:t>
      </w:r>
      <w:r w:rsidRPr="00663C51">
        <w:rPr>
          <w:rFonts w:ascii="Arial" w:hAnsi="Arial" w:cs="Arial"/>
          <w:sz w:val="24"/>
          <w:szCs w:val="24"/>
        </w:rPr>
        <w:t xml:space="preserve"> </w:t>
      </w:r>
    </w:p>
    <w:p w14:paraId="5DE02981" w14:textId="77777777" w:rsidR="005D7A99" w:rsidRPr="00663C51" w:rsidRDefault="005D7A99" w:rsidP="005D7A99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63C51">
        <w:rPr>
          <w:rFonts w:ascii="Arial" w:hAnsi="Arial" w:cs="Arial"/>
          <w:b/>
          <w:bCs/>
          <w:sz w:val="24"/>
          <w:szCs w:val="24"/>
        </w:rPr>
        <w:t>§ 1</w:t>
      </w:r>
    </w:p>
    <w:p w14:paraId="7BA52C5A" w14:textId="77777777" w:rsidR="005D7A99" w:rsidRPr="00663C51" w:rsidRDefault="005D7A99" w:rsidP="005D7A99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63C51">
        <w:rPr>
          <w:rFonts w:ascii="Arial" w:hAnsi="Arial" w:cs="Arial"/>
          <w:b/>
          <w:bCs/>
          <w:sz w:val="24"/>
          <w:szCs w:val="24"/>
        </w:rPr>
        <w:t>Przedmiot umowy</w:t>
      </w:r>
    </w:p>
    <w:p w14:paraId="0AA36785" w14:textId="672EF0CE" w:rsidR="005D7A99" w:rsidRPr="00663C51" w:rsidRDefault="005D7A99" w:rsidP="005D7A99">
      <w:pPr>
        <w:numPr>
          <w:ilvl w:val="0"/>
          <w:numId w:val="11"/>
        </w:numPr>
        <w:tabs>
          <w:tab w:val="clear" w:pos="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sz w:val="24"/>
          <w:szCs w:val="24"/>
        </w:rPr>
        <w:t xml:space="preserve">Przedmiotem umowy jest </w:t>
      </w:r>
      <w:r w:rsidRPr="00663C51">
        <w:rPr>
          <w:rFonts w:ascii="Arial" w:hAnsi="Arial" w:cs="Arial"/>
          <w:b/>
          <w:sz w:val="24"/>
          <w:szCs w:val="24"/>
        </w:rPr>
        <w:t xml:space="preserve">dostawa  mięsa, podrobów, drobiu i wyrobów wędliniarskich dla Zespołu Pieśni i Tańca „Śląsk” im. Stanisława Hadyny </w:t>
      </w:r>
      <w:r w:rsidR="005F03CC">
        <w:rPr>
          <w:rFonts w:ascii="Arial" w:hAnsi="Arial" w:cs="Arial"/>
          <w:b/>
          <w:sz w:val="24"/>
          <w:szCs w:val="24"/>
        </w:rPr>
        <w:br/>
      </w:r>
      <w:r w:rsidRPr="00663C51">
        <w:rPr>
          <w:rFonts w:ascii="Arial" w:hAnsi="Arial" w:cs="Arial"/>
          <w:b/>
          <w:sz w:val="24"/>
          <w:szCs w:val="24"/>
        </w:rPr>
        <w:t xml:space="preserve">w Koszęcinie, </w:t>
      </w:r>
      <w:r w:rsidRPr="00663C51">
        <w:rPr>
          <w:rFonts w:ascii="Arial" w:hAnsi="Arial" w:cs="Arial"/>
          <w:sz w:val="24"/>
          <w:szCs w:val="24"/>
        </w:rPr>
        <w:t xml:space="preserve">o parametrach zgodnych ze specyfikacją warunków zamówienia publicznego (stanowiącą integralną część niniejszej umowy) - numer sprawy: </w:t>
      </w:r>
      <w:r w:rsidRPr="00663C51">
        <w:rPr>
          <w:rFonts w:ascii="Arial" w:hAnsi="Arial" w:cs="Arial"/>
          <w:bCs/>
          <w:sz w:val="24"/>
          <w:szCs w:val="24"/>
        </w:rPr>
        <w:t>………………..</w:t>
      </w:r>
      <w:r w:rsidRPr="00663C51">
        <w:rPr>
          <w:rFonts w:ascii="Arial" w:hAnsi="Arial" w:cs="Arial"/>
          <w:b/>
          <w:sz w:val="24"/>
          <w:szCs w:val="24"/>
        </w:rPr>
        <w:t xml:space="preserve"> </w:t>
      </w:r>
      <w:r w:rsidRPr="00663C51">
        <w:rPr>
          <w:rFonts w:ascii="Arial" w:hAnsi="Arial" w:cs="Arial"/>
          <w:sz w:val="24"/>
          <w:szCs w:val="24"/>
        </w:rPr>
        <w:t xml:space="preserve">oraz złożoną ofertą Wykonawcy (zakres ……………) stanowiącą załącznik do niniejszej umowy. </w:t>
      </w:r>
    </w:p>
    <w:p w14:paraId="39C6FF4E" w14:textId="77777777" w:rsidR="005D7A99" w:rsidRPr="00663C51" w:rsidRDefault="005D7A99" w:rsidP="005D7A99">
      <w:pPr>
        <w:numPr>
          <w:ilvl w:val="0"/>
          <w:numId w:val="11"/>
        </w:numPr>
        <w:tabs>
          <w:tab w:val="clear" w:pos="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sz w:val="24"/>
          <w:szCs w:val="24"/>
        </w:rPr>
        <w:t>Szczegółowy opis przedmiotu zamówienia stanowi załącznik nr 2 do SWZ.</w:t>
      </w:r>
    </w:p>
    <w:p w14:paraId="223D30B3" w14:textId="77777777" w:rsidR="005D7A99" w:rsidRPr="00663C51" w:rsidRDefault="005D7A99" w:rsidP="005D7A99">
      <w:pPr>
        <w:numPr>
          <w:ilvl w:val="0"/>
          <w:numId w:val="11"/>
        </w:numPr>
        <w:tabs>
          <w:tab w:val="clear" w:pos="0"/>
          <w:tab w:val="num" w:pos="284"/>
        </w:tabs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663C51">
        <w:rPr>
          <w:rFonts w:ascii="Arial" w:hAnsi="Arial" w:cs="Arial"/>
          <w:bCs/>
          <w:sz w:val="24"/>
          <w:szCs w:val="24"/>
        </w:rPr>
        <w:t>Zamawiający przewiduje prawo opcji.</w:t>
      </w:r>
    </w:p>
    <w:p w14:paraId="208202F2" w14:textId="77777777" w:rsidR="005D7A99" w:rsidRPr="00663C51" w:rsidRDefault="005D7A99" w:rsidP="005D7A99">
      <w:pPr>
        <w:numPr>
          <w:ilvl w:val="0"/>
          <w:numId w:val="11"/>
        </w:numPr>
        <w:tabs>
          <w:tab w:val="clear" w:pos="0"/>
          <w:tab w:val="num" w:pos="284"/>
        </w:tabs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663C51">
        <w:rPr>
          <w:rFonts w:ascii="Arial" w:hAnsi="Arial" w:cs="Arial"/>
          <w:bCs/>
          <w:sz w:val="24"/>
          <w:szCs w:val="24"/>
        </w:rPr>
        <w:t>Zamówienie podstawowe zostało określone w załączniku nr 2 do SWZ jako minimalna wartość zamówienia, jaką zamówi Zamawiający w okresie obowiązywania umowy.</w:t>
      </w:r>
    </w:p>
    <w:p w14:paraId="36B7AF11" w14:textId="77777777" w:rsidR="005D7A99" w:rsidRPr="00663C51" w:rsidRDefault="005D7A99" w:rsidP="005D7A99">
      <w:pPr>
        <w:numPr>
          <w:ilvl w:val="0"/>
          <w:numId w:val="11"/>
        </w:numPr>
        <w:tabs>
          <w:tab w:val="clear" w:pos="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sz w:val="24"/>
          <w:szCs w:val="24"/>
        </w:rPr>
        <w:t>Zamawiający w ramach przewidywanego prawa opcji zastrzega możliwość zwiększenia ilości / zakresu dostaw w ramach niniejszej umowy ponad zakres podstawowy zamówienia w maksymalnej ilości  określonej w załączniku nr 2 do</w:t>
      </w:r>
      <w:r>
        <w:rPr>
          <w:rFonts w:ascii="Arial" w:hAnsi="Arial" w:cs="Arial"/>
          <w:sz w:val="24"/>
          <w:szCs w:val="24"/>
        </w:rPr>
        <w:t xml:space="preserve"> SWZ</w:t>
      </w:r>
      <w:r w:rsidRPr="00663C51">
        <w:rPr>
          <w:rFonts w:ascii="Arial" w:hAnsi="Arial" w:cs="Arial"/>
          <w:sz w:val="24"/>
          <w:szCs w:val="24"/>
        </w:rPr>
        <w:t>, kolumna nr 5.</w:t>
      </w:r>
    </w:p>
    <w:p w14:paraId="3FC3FF02" w14:textId="77777777" w:rsidR="005D7A99" w:rsidRPr="00663C51" w:rsidRDefault="005D7A99" w:rsidP="005D7A99">
      <w:pPr>
        <w:numPr>
          <w:ilvl w:val="0"/>
          <w:numId w:val="11"/>
        </w:numPr>
        <w:tabs>
          <w:tab w:val="clear" w:pos="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sz w:val="24"/>
          <w:szCs w:val="24"/>
        </w:rPr>
        <w:t xml:space="preserve">Zamawiający podejmie decyzję co do możliwości i woli skorzystania z zastrzeżonego prawa opcji zgodnie z zapotrzebowaniem i posiadanymi możliwościami finansowymi. </w:t>
      </w:r>
    </w:p>
    <w:p w14:paraId="5D1AD5C7" w14:textId="77777777" w:rsidR="005D7A99" w:rsidRPr="00663C51" w:rsidRDefault="005D7A99" w:rsidP="005D7A99">
      <w:pPr>
        <w:numPr>
          <w:ilvl w:val="0"/>
          <w:numId w:val="11"/>
        </w:numPr>
        <w:tabs>
          <w:tab w:val="clear" w:pos="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sz w:val="24"/>
          <w:szCs w:val="24"/>
        </w:rPr>
        <w:t xml:space="preserve">Zastrzega się, iż zakres opcjonalny zamówienia objęty prawem opcji nie stanowi zobowiązania umownego (w tym finansowego) Zamawiającego zaciąganego w momencie zawarcia umowy w sprawie zamówienia, a przewidywany zakres opcjonalny zamówienia nie jest gwarantowany do realizacji. </w:t>
      </w:r>
    </w:p>
    <w:p w14:paraId="69881C44" w14:textId="77777777" w:rsidR="005D7A99" w:rsidRPr="00663C51" w:rsidRDefault="005D7A99" w:rsidP="005D7A99">
      <w:pPr>
        <w:numPr>
          <w:ilvl w:val="0"/>
          <w:numId w:val="11"/>
        </w:numPr>
        <w:tabs>
          <w:tab w:val="clear" w:pos="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sz w:val="24"/>
          <w:szCs w:val="24"/>
        </w:rPr>
        <w:lastRenderedPageBreak/>
        <w:t xml:space="preserve">Realizacja (uruchomienie) prawa opcji dokonywana jest poprzez złożenie Wykonawcy przez Zamawiającego w okresie obowiązywania umowy pisemnego oświadczenia określającego zakres konkretnej dostawy. Realizacja (uruchomienie) prawa opcji (zakresu opcjonalnego zamówienia) nie stanowi zmiany warunków niniejszej umowy i nie wymaga zawarcia aneksu do niniejszej umowy. </w:t>
      </w:r>
    </w:p>
    <w:p w14:paraId="25B148E7" w14:textId="77777777" w:rsidR="005D7A99" w:rsidRPr="00663C51" w:rsidRDefault="005D7A99" w:rsidP="005D7A99">
      <w:pPr>
        <w:numPr>
          <w:ilvl w:val="0"/>
          <w:numId w:val="11"/>
        </w:numPr>
        <w:tabs>
          <w:tab w:val="clear" w:pos="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sz w:val="24"/>
          <w:szCs w:val="24"/>
        </w:rPr>
        <w:t>Wykonawcy nie przysługuje żadne roszczenie w stosunku do Zamawiającego w przypadku, gdy Zamawiający z opcji nie skorzysta. Wykonawca nie jest obowiązany do realizacji zakresu opcjonalnego w zakresie, w jakim zastrzeżone prawo opcji nie zostało uruchomione przez Zamawiającego zgodnie z zapisami niniejszej umowy, jak również Wykonawca nie może domagać się jego realizacji.</w:t>
      </w:r>
    </w:p>
    <w:p w14:paraId="1D46847C" w14:textId="77777777" w:rsidR="005D7A99" w:rsidRPr="00663C51" w:rsidRDefault="005D7A99" w:rsidP="005D7A99">
      <w:pPr>
        <w:numPr>
          <w:ilvl w:val="0"/>
          <w:numId w:val="11"/>
        </w:numPr>
        <w:tabs>
          <w:tab w:val="clear" w:pos="0"/>
          <w:tab w:val="left" w:pos="284"/>
          <w:tab w:val="left" w:pos="426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sz w:val="24"/>
          <w:szCs w:val="24"/>
        </w:rPr>
        <w:t xml:space="preserve">Zamawiającego zgodnie z postanowieniami niniejszej umowy, jak również Wykonawca nie może domagać się jego realizacji. </w:t>
      </w:r>
    </w:p>
    <w:p w14:paraId="35555639" w14:textId="77777777" w:rsidR="005D7A99" w:rsidRPr="003B2235" w:rsidRDefault="005D7A99" w:rsidP="005D7A99">
      <w:pPr>
        <w:numPr>
          <w:ilvl w:val="0"/>
          <w:numId w:val="11"/>
        </w:numPr>
        <w:tabs>
          <w:tab w:val="clear" w:pos="0"/>
          <w:tab w:val="left" w:pos="284"/>
          <w:tab w:val="left" w:pos="426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sz w:val="24"/>
          <w:szCs w:val="24"/>
        </w:rPr>
        <w:t>Zamawiający w trakcie realizacji umowy może dokonać drobnych przesunięć asortymentu   w danej części zamówienia (Zakresie), według bieżących potrzeb i celowości zakupu, przy czym ogólna wartość  przedmiotu zamówienia nie przekroczy kwoty wskazanej w umowie.</w:t>
      </w:r>
    </w:p>
    <w:p w14:paraId="25D9A5FF" w14:textId="77777777" w:rsidR="005D7A99" w:rsidRPr="00663C51" w:rsidRDefault="005D7A99" w:rsidP="005D7A99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63C51">
        <w:rPr>
          <w:rFonts w:ascii="Arial" w:hAnsi="Arial" w:cs="Arial"/>
          <w:b/>
          <w:sz w:val="24"/>
          <w:szCs w:val="24"/>
        </w:rPr>
        <w:t>§ 2</w:t>
      </w:r>
    </w:p>
    <w:p w14:paraId="29C1E095" w14:textId="77777777" w:rsidR="005D7A99" w:rsidRPr="00663C51" w:rsidRDefault="005D7A99" w:rsidP="005D7A99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63C51">
        <w:rPr>
          <w:rFonts w:ascii="Arial" w:hAnsi="Arial" w:cs="Arial"/>
          <w:b/>
          <w:sz w:val="24"/>
          <w:szCs w:val="24"/>
        </w:rPr>
        <w:t>Dostawy</w:t>
      </w:r>
    </w:p>
    <w:p w14:paraId="0DD18FC5" w14:textId="16815598" w:rsidR="005D7A99" w:rsidRPr="00663C51" w:rsidRDefault="005D7A99" w:rsidP="005D7A99">
      <w:pPr>
        <w:numPr>
          <w:ilvl w:val="0"/>
          <w:numId w:val="12"/>
        </w:numPr>
        <w:tabs>
          <w:tab w:val="clear" w:pos="720"/>
          <w:tab w:val="num" w:pos="284"/>
        </w:tabs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663C51">
        <w:rPr>
          <w:rFonts w:ascii="Arial" w:hAnsi="Arial" w:cs="Arial"/>
          <w:sz w:val="24"/>
          <w:szCs w:val="24"/>
        </w:rPr>
        <w:t xml:space="preserve">Termin realizacji umowy:  </w:t>
      </w:r>
      <w:r w:rsidRPr="00663C51">
        <w:rPr>
          <w:rFonts w:ascii="Arial" w:hAnsi="Arial" w:cs="Arial"/>
          <w:b/>
          <w:sz w:val="24"/>
          <w:szCs w:val="24"/>
        </w:rPr>
        <w:t>o</w:t>
      </w:r>
      <w:r w:rsidR="00D544E4">
        <w:rPr>
          <w:rFonts w:ascii="Arial" w:hAnsi="Arial" w:cs="Arial"/>
          <w:b/>
          <w:sz w:val="24"/>
          <w:szCs w:val="24"/>
        </w:rPr>
        <w:t>d podpisania umowy do 31.12.2026</w:t>
      </w:r>
      <w:r w:rsidRPr="00663C51">
        <w:rPr>
          <w:rFonts w:ascii="Arial" w:hAnsi="Arial" w:cs="Arial"/>
          <w:b/>
          <w:sz w:val="24"/>
          <w:szCs w:val="24"/>
        </w:rPr>
        <w:t xml:space="preserve"> r. </w:t>
      </w:r>
    </w:p>
    <w:p w14:paraId="3B8531AA" w14:textId="77777777" w:rsidR="005D7A99" w:rsidRPr="00663C51" w:rsidRDefault="005D7A99" w:rsidP="005D7A99">
      <w:pPr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sz w:val="24"/>
          <w:szCs w:val="24"/>
        </w:rPr>
        <w:t>Dostawy będą realizowane sukcesywnie, w zależności od potrzeb Zamawiającego. Należy przyjąć, że średnio dwa razy w tygodniu, a w sytuacjach szczególnych, na żądanie Zamawiającego, także poza tymi dniami.</w:t>
      </w:r>
    </w:p>
    <w:p w14:paraId="7FCF09F7" w14:textId="77777777" w:rsidR="005D7A99" w:rsidRPr="00663C51" w:rsidRDefault="005D7A99" w:rsidP="005D7A99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sz w:val="24"/>
          <w:szCs w:val="24"/>
        </w:rPr>
        <w:t xml:space="preserve">3.   Każdorazowo wielkość zamówienia zostanie uzgodniona telefonicznie na nr …………….. lub e-mailem </w:t>
      </w:r>
      <w:hyperlink r:id="rId7" w:history="1">
        <w:r w:rsidRPr="00663C51">
          <w:rPr>
            <w:rStyle w:val="Hipercze"/>
            <w:rFonts w:ascii="Arial" w:hAnsi="Arial" w:cs="Arial"/>
            <w:sz w:val="24"/>
            <w:szCs w:val="24"/>
          </w:rPr>
          <w:t>…………………..</w:t>
        </w:r>
      </w:hyperlink>
      <w:r w:rsidRPr="00663C51">
        <w:rPr>
          <w:rFonts w:ascii="Arial" w:hAnsi="Arial" w:cs="Arial"/>
          <w:sz w:val="24"/>
          <w:szCs w:val="24"/>
        </w:rPr>
        <w:t xml:space="preserve"> w terminie do 2 dni przed odbiorem licząc od chwili zgłoszenia przez Zamawiającego, a w sytuacjach szczególnych, na żądanie Zamawiającego, także poza tymi dniami.</w:t>
      </w:r>
    </w:p>
    <w:p w14:paraId="44BE464F" w14:textId="77777777" w:rsidR="005D7A99" w:rsidRDefault="005D7A99" w:rsidP="005D7A99">
      <w:pPr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4</w:t>
      </w:r>
      <w:r w:rsidRPr="00663C51">
        <w:rPr>
          <w:rFonts w:ascii="Arial" w:hAnsi="Arial" w:cs="Arial"/>
          <w:bCs/>
          <w:sz w:val="24"/>
          <w:szCs w:val="24"/>
        </w:rPr>
        <w:t>.  Dostawa zamawianych produktów odbywa się na koszt Wykonawcy i transportem Wykonawcy zgodnie z wymogami określonymi w ustawie z dnia 25 sierpnia 2006 r. o bezpieczeństwie żywności i żywienia (j.t. Dz.U. z 2023 r., poz. 1448) wraz  z odpowiednimi aktami</w:t>
      </w:r>
      <w:r>
        <w:rPr>
          <w:rFonts w:ascii="Arial" w:hAnsi="Arial" w:cs="Arial"/>
          <w:bCs/>
          <w:sz w:val="24"/>
          <w:szCs w:val="24"/>
        </w:rPr>
        <w:t xml:space="preserve"> wykonawczymi. </w:t>
      </w:r>
    </w:p>
    <w:p w14:paraId="529C2F06" w14:textId="77777777" w:rsidR="005D7A99" w:rsidRPr="00780225" w:rsidRDefault="005D7A99" w:rsidP="005D7A99">
      <w:pPr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5. </w:t>
      </w:r>
      <w:r w:rsidRPr="00780225">
        <w:rPr>
          <w:rFonts w:ascii="Arial" w:hAnsi="Arial" w:cs="Arial"/>
          <w:bCs/>
          <w:sz w:val="24"/>
          <w:szCs w:val="24"/>
        </w:rPr>
        <w:t>Warunki transportu muszą być zgodne z zasadami GMP/GHP (GMP jest to Dobra Praktyka produkcyjna obejmująca działania mające na celu ,aby produkcja żywności, oraz wyrobów przeznaczonych do kontaktu z żywnością odbywała się w sposób zapewniający bezpieczeństwo żywności, zgodne z przeznaczeniem; GHP – Dobra Praktyka Higieniczna obejmuje działania związane z warunkami i środkami podejmowanymi celem zapewnienia produkcji bezpiecznej żywności na wszystkich etapach produkcji.</w:t>
      </w:r>
    </w:p>
    <w:p w14:paraId="4CC4C95A" w14:textId="77777777" w:rsidR="005D7A99" w:rsidRDefault="005D7A99" w:rsidP="005D7A99">
      <w:pPr>
        <w:spacing w:after="0"/>
        <w:ind w:left="426" w:right="-25" w:hanging="426"/>
        <w:jc w:val="both"/>
        <w:rPr>
          <w:rFonts w:ascii="Arial" w:hAnsi="Arial" w:cs="Arial"/>
        </w:rPr>
      </w:pPr>
      <w:r w:rsidRPr="00780225">
        <w:rPr>
          <w:rFonts w:ascii="Arial" w:hAnsi="Arial" w:cs="Arial"/>
          <w:bCs/>
          <w:sz w:val="24"/>
          <w:szCs w:val="24"/>
        </w:rPr>
        <w:t>6. Dostawy mięsa powinny odbywać się w zamkniętych opakowaniach lub pojemnikach plastikowych z pokrywami, posiadających stosowne atesty, pojemnikach plombowanych lub metkowanych, czystych, nieuszkodzonych.</w:t>
      </w:r>
      <w:r w:rsidRPr="00780225">
        <w:rPr>
          <w:rFonts w:ascii="Arial" w:hAnsi="Arial" w:cs="Arial"/>
        </w:rPr>
        <w:t xml:space="preserve"> </w:t>
      </w:r>
    </w:p>
    <w:p w14:paraId="346D692C" w14:textId="77777777" w:rsidR="005D7A99" w:rsidRPr="00780225" w:rsidRDefault="005D7A99" w:rsidP="005D7A99">
      <w:pPr>
        <w:spacing w:after="0"/>
        <w:ind w:left="426" w:right="-25" w:hanging="426"/>
        <w:jc w:val="both"/>
        <w:rPr>
          <w:rFonts w:ascii="Arial" w:hAnsi="Arial" w:cs="Arial"/>
        </w:rPr>
      </w:pPr>
    </w:p>
    <w:p w14:paraId="646890E7" w14:textId="77777777" w:rsidR="005D7A99" w:rsidRDefault="005D7A99" w:rsidP="005D7A99">
      <w:pPr>
        <w:spacing w:after="0"/>
        <w:ind w:left="426" w:right="-25" w:hanging="426"/>
        <w:jc w:val="both"/>
        <w:rPr>
          <w:rFonts w:ascii="Arial" w:hAnsi="Arial" w:cs="Arial"/>
          <w:bCs/>
          <w:sz w:val="24"/>
          <w:szCs w:val="24"/>
        </w:rPr>
      </w:pPr>
      <w:r w:rsidRPr="00780225">
        <w:rPr>
          <w:rFonts w:ascii="Arial" w:hAnsi="Arial" w:cs="Arial"/>
          <w:bCs/>
          <w:sz w:val="24"/>
          <w:szCs w:val="24"/>
        </w:rPr>
        <w:t xml:space="preserve">7. Wędliny powinny być wędzone w sposób tradycyjny, a nie przemysłowy, bez wykorzystania dodatków chemicznych (m.in. azotanów, fosforanów, siarczanów) i </w:t>
      </w:r>
      <w:r w:rsidRPr="00780225">
        <w:rPr>
          <w:rFonts w:ascii="Arial" w:hAnsi="Arial" w:cs="Arial"/>
          <w:bCs/>
          <w:sz w:val="24"/>
          <w:szCs w:val="24"/>
        </w:rPr>
        <w:lastRenderedPageBreak/>
        <w:t>wypełniaczy. Osłonki wędlin naturalne ściśle przylegające. Skład mięsa  w wyrobie gotowym powinien być w przedziale 85-95%.</w:t>
      </w:r>
    </w:p>
    <w:p w14:paraId="1A8BD88B" w14:textId="77777777" w:rsidR="005D7A99" w:rsidRPr="00780225" w:rsidRDefault="005D7A99" w:rsidP="005D7A99">
      <w:pPr>
        <w:spacing w:after="0"/>
        <w:ind w:left="426" w:right="-25" w:hanging="426"/>
        <w:jc w:val="both"/>
        <w:rPr>
          <w:rFonts w:ascii="Arial" w:hAnsi="Arial" w:cs="Arial"/>
          <w:bCs/>
          <w:sz w:val="24"/>
          <w:szCs w:val="24"/>
        </w:rPr>
      </w:pPr>
    </w:p>
    <w:p w14:paraId="01FF122F" w14:textId="7481A3D9" w:rsidR="005D7A99" w:rsidRPr="00780225" w:rsidRDefault="005D7A99" w:rsidP="005D7A99">
      <w:pPr>
        <w:widowControl w:val="0"/>
        <w:tabs>
          <w:tab w:val="left" w:pos="0"/>
          <w:tab w:val="left" w:pos="720"/>
        </w:tabs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bCs/>
          <w:kern w:val="1"/>
          <w:sz w:val="24"/>
          <w:szCs w:val="21"/>
          <w:lang w:eastAsia="zh-CN" w:bidi="hi-IN"/>
        </w:rPr>
      </w:pPr>
      <w:r w:rsidRPr="00780225">
        <w:rPr>
          <w:rFonts w:ascii="Arial" w:hAnsi="Arial" w:cs="Arial"/>
          <w:bCs/>
          <w:sz w:val="24"/>
          <w:szCs w:val="24"/>
        </w:rPr>
        <w:t xml:space="preserve">8. W przypadku niezgodności dostawy z zamówieniem, Zamawiający ma prawo zgłoszenia reklamacji telefonicznie, a Wykonawca zobowiązany jest do natychmiastowej jej wymiany na towar o cechach organoleptycznych poszczególnych asortymentów zgodnie z ustawą z 25 sierpnia 2006 r. o bezpieczeństwie żywności i żywienia. </w:t>
      </w:r>
      <w:r w:rsidRPr="00780225">
        <w:rPr>
          <w:rFonts w:ascii="Arial" w:eastAsia="Times New Roman" w:hAnsi="Arial" w:cs="Arial"/>
          <w:bCs/>
          <w:kern w:val="1"/>
          <w:sz w:val="24"/>
          <w:szCs w:val="21"/>
          <w:lang w:eastAsia="zh-CN" w:bidi="hi-IN"/>
        </w:rPr>
        <w:t>Wymiany lub uzupełnienia towaru dostawca wykona możliwie niezwłocznie, jed</w:t>
      </w:r>
      <w:r w:rsidR="00DF60DC">
        <w:rPr>
          <w:rFonts w:ascii="Arial" w:eastAsia="Times New Roman" w:hAnsi="Arial" w:cs="Arial"/>
          <w:bCs/>
          <w:kern w:val="1"/>
          <w:sz w:val="24"/>
          <w:szCs w:val="21"/>
          <w:lang w:eastAsia="zh-CN" w:bidi="hi-IN"/>
        </w:rPr>
        <w:t>nak w czasie nie dłuższym  niż (</w:t>
      </w:r>
      <w:r w:rsidR="00DF60DC" w:rsidRPr="00DF60DC">
        <w:rPr>
          <w:rFonts w:ascii="Arial" w:eastAsia="Times New Roman" w:hAnsi="Arial" w:cs="Arial"/>
          <w:bCs/>
          <w:kern w:val="1"/>
          <w:sz w:val="24"/>
          <w:szCs w:val="21"/>
          <w:u w:val="single"/>
          <w:lang w:eastAsia="zh-CN" w:bidi="hi-IN"/>
        </w:rPr>
        <w:t xml:space="preserve">czas zgodny ze złożoną </w:t>
      </w:r>
      <w:r w:rsidR="00DF60DC" w:rsidRPr="00255273">
        <w:rPr>
          <w:rFonts w:ascii="Arial" w:eastAsia="Times New Roman" w:hAnsi="Arial" w:cs="Arial"/>
          <w:bCs/>
          <w:kern w:val="1"/>
          <w:sz w:val="24"/>
          <w:szCs w:val="21"/>
          <w:u w:val="single"/>
          <w:lang w:eastAsia="zh-CN" w:bidi="hi-IN"/>
        </w:rPr>
        <w:t>ofertą) godz</w:t>
      </w:r>
      <w:r w:rsidR="00DF60DC">
        <w:rPr>
          <w:rFonts w:ascii="Arial" w:eastAsia="Times New Roman" w:hAnsi="Arial" w:cs="Arial"/>
          <w:bCs/>
          <w:kern w:val="1"/>
          <w:sz w:val="24"/>
          <w:szCs w:val="21"/>
          <w:lang w:eastAsia="zh-CN" w:bidi="hi-IN"/>
        </w:rPr>
        <w:t>.</w:t>
      </w:r>
      <w:r w:rsidRPr="00780225">
        <w:rPr>
          <w:rFonts w:ascii="Arial" w:eastAsia="Times New Roman" w:hAnsi="Arial" w:cs="Arial"/>
          <w:bCs/>
          <w:kern w:val="1"/>
          <w:sz w:val="24"/>
          <w:szCs w:val="21"/>
          <w:lang w:eastAsia="zh-CN" w:bidi="hi-IN"/>
        </w:rPr>
        <w:t xml:space="preserve"> od momentu zgłoszenia reklamacji. </w:t>
      </w:r>
    </w:p>
    <w:p w14:paraId="316945B4" w14:textId="2C77AAA7" w:rsidR="005D7A99" w:rsidRDefault="005D7A99" w:rsidP="005D7A99">
      <w:pPr>
        <w:spacing w:after="0"/>
        <w:ind w:left="426" w:right="-25"/>
        <w:jc w:val="both"/>
        <w:rPr>
          <w:rFonts w:ascii="Arial" w:hAnsi="Arial" w:cs="Arial"/>
          <w:bCs/>
          <w:sz w:val="24"/>
          <w:szCs w:val="24"/>
        </w:rPr>
      </w:pPr>
      <w:r w:rsidRPr="00780225">
        <w:rPr>
          <w:rFonts w:ascii="Arial" w:hAnsi="Arial" w:cs="Arial"/>
          <w:bCs/>
          <w:sz w:val="24"/>
          <w:szCs w:val="24"/>
        </w:rPr>
        <w:t>Przez cechy organoleptyczne przedmiotu zamówienia rozumie się  zespół cech obejmujących smak, zapach, wygląd, w tym barwę i konsystencję środków spożywczych, które można wyodrębnić i oceniać za pomocą zmysłów człowieka.</w:t>
      </w:r>
      <w:r w:rsidRPr="00780225">
        <w:rPr>
          <w:rFonts w:ascii="Arial" w:hAnsi="Arial" w:cs="Arial"/>
        </w:rPr>
        <w:t xml:space="preserve"> </w:t>
      </w:r>
      <w:r w:rsidRPr="00780225">
        <w:rPr>
          <w:rFonts w:ascii="Arial" w:hAnsi="Arial" w:cs="Arial"/>
          <w:bCs/>
          <w:sz w:val="24"/>
          <w:szCs w:val="24"/>
        </w:rPr>
        <w:t xml:space="preserve">Mięso wieprzowe i wołowe ma być świeże bez słoniny nie mrożone dobrze wykrwawione, bez śladów zanieczyszczeń o konsystencji jędrnej, elastycznej, odkształcającej się. Smak i zapach charakterystyczny dla mięsa, bez oznak zepsucia. Mięso drobiowe musi być świeże, nie mrożone. Elementy mięsa drobiowego właściwie umięśnione, nie dopuszcza się wylewów krwawych </w:t>
      </w:r>
      <w:r w:rsidR="00DF60DC">
        <w:rPr>
          <w:rFonts w:ascii="Arial" w:hAnsi="Arial" w:cs="Arial"/>
          <w:bCs/>
          <w:sz w:val="24"/>
          <w:szCs w:val="24"/>
        </w:rPr>
        <w:br/>
      </w:r>
      <w:r w:rsidRPr="00780225">
        <w:rPr>
          <w:rFonts w:ascii="Arial" w:hAnsi="Arial" w:cs="Arial"/>
          <w:bCs/>
          <w:sz w:val="24"/>
          <w:szCs w:val="24"/>
        </w:rPr>
        <w:t>w mięśniach pier</w:t>
      </w:r>
      <w:r>
        <w:rPr>
          <w:rFonts w:ascii="Arial" w:hAnsi="Arial" w:cs="Arial"/>
          <w:bCs/>
          <w:sz w:val="24"/>
          <w:szCs w:val="24"/>
        </w:rPr>
        <w:t>si i nóg.</w:t>
      </w:r>
    </w:p>
    <w:p w14:paraId="2EA3DFD0" w14:textId="77777777" w:rsidR="005D7A99" w:rsidRPr="00663C51" w:rsidRDefault="005D7A99" w:rsidP="005D7A99">
      <w:pPr>
        <w:spacing w:after="0"/>
        <w:ind w:left="426" w:right="-25" w:hanging="426"/>
        <w:jc w:val="both"/>
        <w:rPr>
          <w:rFonts w:ascii="Arial" w:hAnsi="Arial" w:cs="Arial"/>
          <w:bCs/>
          <w:sz w:val="24"/>
          <w:szCs w:val="24"/>
        </w:rPr>
      </w:pPr>
    </w:p>
    <w:p w14:paraId="5FCDFBBD" w14:textId="77777777" w:rsidR="005D7A99" w:rsidRPr="003B2235" w:rsidRDefault="005D7A99" w:rsidP="005D7A99">
      <w:pPr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9</w:t>
      </w:r>
      <w:r w:rsidRPr="00663C51">
        <w:rPr>
          <w:rFonts w:ascii="Arial" w:hAnsi="Arial" w:cs="Arial"/>
          <w:bCs/>
          <w:sz w:val="24"/>
          <w:szCs w:val="24"/>
        </w:rPr>
        <w:t>. Miejscem dostawy i rozładunku jest siedziba Zamawiającego.</w:t>
      </w:r>
    </w:p>
    <w:p w14:paraId="7C3F5EF1" w14:textId="77777777" w:rsidR="005D7A99" w:rsidRPr="00663C51" w:rsidRDefault="005D7A99" w:rsidP="005D7A99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63C51">
        <w:rPr>
          <w:rFonts w:ascii="Arial" w:hAnsi="Arial" w:cs="Arial"/>
          <w:b/>
          <w:bCs/>
          <w:sz w:val="24"/>
          <w:szCs w:val="24"/>
        </w:rPr>
        <w:t>§ 3</w:t>
      </w:r>
    </w:p>
    <w:p w14:paraId="262A493A" w14:textId="77777777" w:rsidR="005D7A99" w:rsidRPr="00663C51" w:rsidRDefault="005D7A99" w:rsidP="005D7A99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63C51">
        <w:rPr>
          <w:rFonts w:ascii="Arial" w:hAnsi="Arial" w:cs="Arial"/>
          <w:b/>
          <w:bCs/>
          <w:sz w:val="24"/>
          <w:szCs w:val="24"/>
        </w:rPr>
        <w:t>Odbiór</w:t>
      </w:r>
    </w:p>
    <w:p w14:paraId="3F47EB58" w14:textId="05DA9506" w:rsidR="005D7A99" w:rsidRPr="00663C51" w:rsidRDefault="005D7A99" w:rsidP="005D7A99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663C51">
        <w:rPr>
          <w:rFonts w:ascii="Arial" w:hAnsi="Arial" w:cs="Arial"/>
          <w:bCs/>
          <w:sz w:val="24"/>
          <w:szCs w:val="24"/>
        </w:rPr>
        <w:t xml:space="preserve">Wykonawca umożliwi Zamawiającemu sprawdzenie dostarczonych produktów </w:t>
      </w:r>
      <w:r w:rsidR="00DF60DC">
        <w:rPr>
          <w:rFonts w:ascii="Arial" w:hAnsi="Arial" w:cs="Arial"/>
          <w:bCs/>
          <w:sz w:val="24"/>
          <w:szCs w:val="24"/>
        </w:rPr>
        <w:br/>
      </w:r>
      <w:r w:rsidRPr="00663C51">
        <w:rPr>
          <w:rFonts w:ascii="Arial" w:hAnsi="Arial" w:cs="Arial"/>
          <w:bCs/>
          <w:sz w:val="24"/>
          <w:szCs w:val="24"/>
        </w:rPr>
        <w:t>w celu przeprowadzenia procedury odbioru w miejscu dostawy. Odbiór zostanie dokonany przez Zamawiającego w dniu dostawy.</w:t>
      </w:r>
    </w:p>
    <w:p w14:paraId="451C6E6D" w14:textId="77777777" w:rsidR="005D7A99" w:rsidRPr="00663C51" w:rsidRDefault="005D7A99" w:rsidP="005D7A99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663C51">
        <w:rPr>
          <w:rFonts w:ascii="Arial" w:hAnsi="Arial" w:cs="Arial"/>
          <w:bCs/>
          <w:sz w:val="24"/>
          <w:szCs w:val="24"/>
        </w:rPr>
        <w:t xml:space="preserve">Odbiór będzie polegał na sprawdzeniu, czy dostarczone  produkty są wolne od wad, a w szczególności, że odpowiadają one wymogom zawartym w SWZ oraz, że dane zamówienie częściowe zostało zrealizowane w pełnym zakresie (pod względem ilościowym). </w:t>
      </w:r>
    </w:p>
    <w:p w14:paraId="6EC5352B" w14:textId="77777777" w:rsidR="005D7A99" w:rsidRDefault="005D7A99" w:rsidP="005D7A99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663C51">
        <w:rPr>
          <w:rFonts w:ascii="Arial" w:hAnsi="Arial" w:cs="Arial"/>
          <w:bCs/>
          <w:sz w:val="24"/>
          <w:szCs w:val="24"/>
        </w:rPr>
        <w:t xml:space="preserve">W przypadku niezgodności dostawy z zamówieniem, Zamawiający ma prawo zgłoszenia reklamacji telefonicznie, e-mailem lub pisemnie, a Wykonawca zobowiązany jest do natychmiastowej wymiany towaru na wolny od wad, lub uzupełnienie brakującego, bez ponoszenia przez Zamawiającego dodatkowych kosztów. </w:t>
      </w:r>
    </w:p>
    <w:p w14:paraId="1E95B034" w14:textId="77777777" w:rsidR="005D7A99" w:rsidRPr="00663C51" w:rsidRDefault="005D7A99" w:rsidP="005D7A99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63C51">
        <w:rPr>
          <w:rFonts w:ascii="Arial" w:hAnsi="Arial" w:cs="Arial"/>
          <w:b/>
          <w:bCs/>
          <w:sz w:val="24"/>
          <w:szCs w:val="24"/>
        </w:rPr>
        <w:t>§ 4</w:t>
      </w:r>
    </w:p>
    <w:p w14:paraId="6F957ED9" w14:textId="77777777" w:rsidR="005D7A99" w:rsidRPr="00663C51" w:rsidRDefault="005D7A99" w:rsidP="005D7A99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63C51">
        <w:rPr>
          <w:rFonts w:ascii="Arial" w:hAnsi="Arial" w:cs="Arial"/>
          <w:b/>
          <w:bCs/>
          <w:sz w:val="24"/>
          <w:szCs w:val="24"/>
        </w:rPr>
        <w:t>Płatności</w:t>
      </w:r>
    </w:p>
    <w:p w14:paraId="5530415E" w14:textId="77777777" w:rsidR="005D7A99" w:rsidRPr="00663C51" w:rsidRDefault="005D7A99" w:rsidP="005D7A99">
      <w:pPr>
        <w:numPr>
          <w:ilvl w:val="3"/>
          <w:numId w:val="14"/>
        </w:numPr>
        <w:tabs>
          <w:tab w:val="clear" w:pos="0"/>
          <w:tab w:val="num" w:pos="426"/>
        </w:tabs>
        <w:spacing w:after="0"/>
        <w:ind w:left="425" w:hanging="426"/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bCs/>
          <w:sz w:val="24"/>
          <w:szCs w:val="24"/>
        </w:rPr>
        <w:t xml:space="preserve">Wartość zamówienia podstawowego określonego w </w:t>
      </w:r>
      <w:r w:rsidRPr="00663C51">
        <w:rPr>
          <w:rFonts w:ascii="Arial" w:hAnsi="Arial" w:cs="Arial"/>
          <w:sz w:val="24"/>
          <w:szCs w:val="24"/>
        </w:rPr>
        <w:t xml:space="preserve">§ 1 ust. 1 (zakres nr ……….) strony ustalają na kwotę brutto </w:t>
      </w:r>
      <w:r w:rsidRPr="00663C51">
        <w:rPr>
          <w:rFonts w:ascii="Arial" w:hAnsi="Arial" w:cs="Arial"/>
          <w:b/>
          <w:bCs/>
          <w:sz w:val="24"/>
          <w:szCs w:val="24"/>
        </w:rPr>
        <w:t>…………….</w:t>
      </w:r>
      <w:r w:rsidRPr="00663C51">
        <w:rPr>
          <w:rFonts w:ascii="Arial" w:hAnsi="Arial" w:cs="Arial"/>
          <w:sz w:val="24"/>
          <w:szCs w:val="24"/>
        </w:rPr>
        <w:t xml:space="preserve"> (słownie………………..), w tym:</w:t>
      </w:r>
    </w:p>
    <w:p w14:paraId="37489AC6" w14:textId="77777777" w:rsidR="005D7A99" w:rsidRPr="00663C51" w:rsidRDefault="005D7A99" w:rsidP="005D7A99">
      <w:pPr>
        <w:tabs>
          <w:tab w:val="num" w:pos="426"/>
        </w:tabs>
        <w:spacing w:after="0"/>
        <w:ind w:left="425" w:hanging="142"/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sz w:val="24"/>
          <w:szCs w:val="24"/>
        </w:rPr>
        <w:t xml:space="preserve">  Wartość zamówienia opcjonalnego określonego w § 1 ust. 1 (zakres nr ……….) strony ustalają na kwotę brutto (słownie: ………………. ),</w:t>
      </w:r>
    </w:p>
    <w:p w14:paraId="77667FC8" w14:textId="77777777" w:rsidR="005D7A99" w:rsidRPr="00663C51" w:rsidRDefault="005D7A99" w:rsidP="005D7A99">
      <w:pPr>
        <w:numPr>
          <w:ilvl w:val="3"/>
          <w:numId w:val="14"/>
        </w:numPr>
        <w:tabs>
          <w:tab w:val="clear" w:pos="0"/>
          <w:tab w:val="num" w:pos="426"/>
        </w:tabs>
        <w:spacing w:after="0"/>
        <w:ind w:left="425" w:hanging="426"/>
        <w:jc w:val="both"/>
        <w:rPr>
          <w:rFonts w:ascii="Arial" w:hAnsi="Arial" w:cs="Arial"/>
          <w:bCs/>
          <w:sz w:val="24"/>
          <w:szCs w:val="24"/>
        </w:rPr>
      </w:pPr>
      <w:r w:rsidRPr="00663C51">
        <w:rPr>
          <w:rFonts w:ascii="Arial" w:hAnsi="Arial" w:cs="Arial"/>
          <w:bCs/>
          <w:sz w:val="24"/>
          <w:szCs w:val="24"/>
        </w:rPr>
        <w:t>Za wykonanie umowy przysługuje wynagrodzenie według cen jednostkowych brutto podanych w ofercie Wykonawcy.</w:t>
      </w:r>
    </w:p>
    <w:p w14:paraId="32412467" w14:textId="77777777" w:rsidR="005D7A99" w:rsidRPr="00663C51" w:rsidRDefault="005D7A99" w:rsidP="005D7A99">
      <w:pPr>
        <w:numPr>
          <w:ilvl w:val="3"/>
          <w:numId w:val="14"/>
        </w:numPr>
        <w:tabs>
          <w:tab w:val="clear" w:pos="0"/>
          <w:tab w:val="num" w:pos="426"/>
        </w:tabs>
        <w:spacing w:after="0"/>
        <w:ind w:left="425" w:hanging="426"/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sz w:val="24"/>
          <w:szCs w:val="24"/>
        </w:rPr>
        <w:t xml:space="preserve">Wykonawca wystawi fakturę VAT na Zespół Pieśni i Tańca „Śląsk” im. Stanisława Hadyny, ul. Zamkowa 3, 42-286, Koszęcin. </w:t>
      </w:r>
    </w:p>
    <w:p w14:paraId="081E49EE" w14:textId="77777777" w:rsidR="005D7A99" w:rsidRPr="00663C51" w:rsidRDefault="005D7A99" w:rsidP="005D7A99">
      <w:pPr>
        <w:numPr>
          <w:ilvl w:val="3"/>
          <w:numId w:val="14"/>
        </w:numPr>
        <w:tabs>
          <w:tab w:val="clear" w:pos="0"/>
          <w:tab w:val="num" w:pos="426"/>
        </w:tabs>
        <w:spacing w:after="0"/>
        <w:ind w:left="425" w:hanging="426"/>
        <w:jc w:val="both"/>
        <w:rPr>
          <w:rFonts w:ascii="Arial" w:hAnsi="Arial" w:cs="Arial"/>
          <w:bCs/>
          <w:sz w:val="24"/>
          <w:szCs w:val="24"/>
        </w:rPr>
      </w:pPr>
      <w:r w:rsidRPr="00663C51">
        <w:rPr>
          <w:rFonts w:ascii="Arial" w:hAnsi="Arial" w:cs="Arial"/>
          <w:bCs/>
          <w:sz w:val="24"/>
          <w:szCs w:val="24"/>
        </w:rPr>
        <w:lastRenderedPageBreak/>
        <w:t xml:space="preserve">Podstawę zapłaty będzie stanowić faktura VAT wystawiona przez Wykonawcę na kwotę należną z tytułu dostarczonej partii towaru zamówionej zgodnie z postanowieniami niniejszej umowy w oparciu o ceny jednostkowe wynikające z oferty. </w:t>
      </w:r>
    </w:p>
    <w:p w14:paraId="0D06E005" w14:textId="77777777" w:rsidR="005D7A99" w:rsidRPr="00663C51" w:rsidRDefault="005D7A99" w:rsidP="005D7A99">
      <w:pPr>
        <w:numPr>
          <w:ilvl w:val="3"/>
          <w:numId w:val="14"/>
        </w:numPr>
        <w:tabs>
          <w:tab w:val="clear" w:pos="0"/>
          <w:tab w:val="num" w:pos="426"/>
        </w:tabs>
        <w:spacing w:after="0"/>
        <w:ind w:left="425" w:hanging="426"/>
        <w:jc w:val="both"/>
        <w:rPr>
          <w:rFonts w:ascii="Arial" w:hAnsi="Arial" w:cs="Arial"/>
          <w:bCs/>
          <w:sz w:val="24"/>
          <w:szCs w:val="24"/>
        </w:rPr>
      </w:pPr>
      <w:r w:rsidRPr="00663C51">
        <w:rPr>
          <w:rFonts w:ascii="Arial" w:hAnsi="Arial" w:cs="Arial"/>
          <w:bCs/>
          <w:sz w:val="24"/>
          <w:szCs w:val="24"/>
        </w:rPr>
        <w:t>Płatność za dostarczone towary,</w:t>
      </w:r>
      <w:r>
        <w:rPr>
          <w:rFonts w:ascii="Arial" w:hAnsi="Arial" w:cs="Arial"/>
          <w:bCs/>
          <w:sz w:val="24"/>
          <w:szCs w:val="24"/>
        </w:rPr>
        <w:t xml:space="preserve"> będzie dokonywana w terminie 30</w:t>
      </w:r>
      <w:r w:rsidRPr="00663C51">
        <w:rPr>
          <w:rFonts w:ascii="Arial" w:hAnsi="Arial" w:cs="Arial"/>
          <w:bCs/>
          <w:sz w:val="24"/>
          <w:szCs w:val="24"/>
        </w:rPr>
        <w:t xml:space="preserve"> dni od dnia dostarczenia prawidłowo wystawionej faktury do siedziby Zamawiającego.  </w:t>
      </w:r>
    </w:p>
    <w:p w14:paraId="5BCCC7E7" w14:textId="77777777" w:rsidR="005D7A99" w:rsidRPr="00663C51" w:rsidRDefault="005D7A99" w:rsidP="005D7A99">
      <w:pPr>
        <w:numPr>
          <w:ilvl w:val="3"/>
          <w:numId w:val="14"/>
        </w:numPr>
        <w:tabs>
          <w:tab w:val="clear" w:pos="0"/>
          <w:tab w:val="num" w:pos="426"/>
        </w:tabs>
        <w:spacing w:after="0"/>
        <w:ind w:left="425" w:hanging="426"/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sz w:val="24"/>
          <w:szCs w:val="24"/>
        </w:rPr>
        <w:t>Zamawiający zapłaci Wykonawcy odsetki ustawowe za zwłokę w zapłacie wynagrodzenia, liczone od dnia, w którym zapłata miała być dokonana.</w:t>
      </w:r>
    </w:p>
    <w:p w14:paraId="5A1DC993" w14:textId="77777777" w:rsidR="005D7A99" w:rsidRPr="0029014F" w:rsidRDefault="005D7A99" w:rsidP="005D7A99">
      <w:pPr>
        <w:pStyle w:val="Akapitzlist"/>
        <w:numPr>
          <w:ilvl w:val="3"/>
          <w:numId w:val="14"/>
        </w:numPr>
        <w:tabs>
          <w:tab w:val="num" w:pos="426"/>
        </w:tabs>
        <w:ind w:left="425"/>
        <w:jc w:val="both"/>
        <w:rPr>
          <w:rFonts w:ascii="Arial" w:hAnsi="Arial" w:cs="Arial"/>
        </w:rPr>
      </w:pPr>
      <w:r w:rsidRPr="00663C51">
        <w:rPr>
          <w:rFonts w:ascii="Arial" w:hAnsi="Arial" w:cs="Arial"/>
          <w:iCs/>
        </w:rPr>
        <w:t xml:space="preserve">W przypadku skorzystania przez Wykonawcę z możliwości wysłania ustrukturyzowanych faktur elektronicznych do Zamawiającego za pośrednictwem platformy elektronicznego fakturowania, obowiązuje następujący adres doręczenia faktury VAT: teresa.wielgomas@zespolslask.pl </w:t>
      </w:r>
    </w:p>
    <w:p w14:paraId="43CAF261" w14:textId="77777777" w:rsidR="005D7A99" w:rsidRPr="003B2235" w:rsidRDefault="005D7A99" w:rsidP="005D7A99">
      <w:pPr>
        <w:pStyle w:val="Akapitzlist"/>
        <w:tabs>
          <w:tab w:val="num" w:pos="426"/>
        </w:tabs>
        <w:ind w:left="425"/>
        <w:jc w:val="both"/>
        <w:rPr>
          <w:rFonts w:ascii="Arial" w:hAnsi="Arial" w:cs="Arial"/>
        </w:rPr>
      </w:pPr>
    </w:p>
    <w:p w14:paraId="5BC1553E" w14:textId="77777777" w:rsidR="005D7A99" w:rsidRPr="00663C51" w:rsidRDefault="005D7A99" w:rsidP="005D7A99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63C51">
        <w:rPr>
          <w:rFonts w:ascii="Arial" w:hAnsi="Arial" w:cs="Arial"/>
          <w:b/>
          <w:bCs/>
          <w:sz w:val="24"/>
          <w:szCs w:val="24"/>
        </w:rPr>
        <w:t>§ 5</w:t>
      </w:r>
    </w:p>
    <w:p w14:paraId="22F01BD8" w14:textId="77777777" w:rsidR="005D7A99" w:rsidRPr="00663C51" w:rsidRDefault="005D7A99" w:rsidP="005D7A99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63C51">
        <w:rPr>
          <w:rFonts w:ascii="Arial" w:hAnsi="Arial" w:cs="Arial"/>
          <w:b/>
          <w:sz w:val="24"/>
          <w:szCs w:val="24"/>
        </w:rPr>
        <w:t>Odpowiedzialność za niewykonanie lub nienależyte wykonanie umowy</w:t>
      </w:r>
    </w:p>
    <w:p w14:paraId="7068EBA8" w14:textId="77777777" w:rsidR="005D7A99" w:rsidRPr="00663C51" w:rsidRDefault="005D7A99" w:rsidP="005D7A99">
      <w:pPr>
        <w:numPr>
          <w:ilvl w:val="1"/>
          <w:numId w:val="12"/>
        </w:numPr>
        <w:tabs>
          <w:tab w:val="clear" w:pos="1080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sz w:val="24"/>
          <w:szCs w:val="24"/>
        </w:rPr>
        <w:t>Strony ustanawiają odpowiedzialność za niewykonanie lub nienależyte wykonanie Umowy w formie kar umownych.</w:t>
      </w:r>
    </w:p>
    <w:p w14:paraId="04258319" w14:textId="77777777" w:rsidR="005D7A99" w:rsidRPr="00663C51" w:rsidRDefault="005D7A99" w:rsidP="005D7A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sz w:val="24"/>
          <w:szCs w:val="24"/>
        </w:rPr>
        <w:t xml:space="preserve"> 2.    </w:t>
      </w:r>
      <w:r w:rsidRPr="00663C51">
        <w:rPr>
          <w:rFonts w:ascii="Arial" w:hAnsi="Arial" w:cs="Arial"/>
          <w:b/>
          <w:sz w:val="24"/>
          <w:szCs w:val="24"/>
        </w:rPr>
        <w:t>Wykonawca</w:t>
      </w:r>
      <w:r w:rsidRPr="00663C51">
        <w:rPr>
          <w:rFonts w:ascii="Arial" w:hAnsi="Arial" w:cs="Arial"/>
          <w:sz w:val="24"/>
          <w:szCs w:val="24"/>
        </w:rPr>
        <w:t xml:space="preserve"> zapłaci </w:t>
      </w:r>
      <w:r w:rsidRPr="00663C51">
        <w:rPr>
          <w:rFonts w:ascii="Arial" w:hAnsi="Arial" w:cs="Arial"/>
          <w:b/>
          <w:sz w:val="24"/>
          <w:szCs w:val="24"/>
        </w:rPr>
        <w:t>Zamawiającemu</w:t>
      </w:r>
      <w:r w:rsidRPr="00663C51">
        <w:rPr>
          <w:rFonts w:ascii="Arial" w:hAnsi="Arial" w:cs="Arial"/>
          <w:sz w:val="24"/>
          <w:szCs w:val="24"/>
        </w:rPr>
        <w:t xml:space="preserve"> kary umowne:</w:t>
      </w:r>
    </w:p>
    <w:p w14:paraId="2E22FB53" w14:textId="77777777" w:rsidR="005D7A99" w:rsidRPr="00663C51" w:rsidRDefault="005D7A99" w:rsidP="005D7A99">
      <w:p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sz w:val="24"/>
          <w:szCs w:val="24"/>
        </w:rPr>
        <w:t xml:space="preserve">        - za zwłokę w wykonaniu przedmiotu umowy w wysokości 5% wynagrodzenia  </w:t>
      </w:r>
      <w:r>
        <w:rPr>
          <w:rFonts w:ascii="Arial" w:hAnsi="Arial" w:cs="Arial"/>
          <w:sz w:val="24"/>
          <w:szCs w:val="24"/>
        </w:rPr>
        <w:t xml:space="preserve">brutto za </w:t>
      </w:r>
      <w:r w:rsidRPr="00663C51">
        <w:rPr>
          <w:rFonts w:ascii="Arial" w:hAnsi="Arial" w:cs="Arial"/>
          <w:sz w:val="24"/>
          <w:szCs w:val="24"/>
        </w:rPr>
        <w:t>zamówioną partię za każdy dzień zwłoki;</w:t>
      </w:r>
    </w:p>
    <w:p w14:paraId="0F105D32" w14:textId="6690D445" w:rsidR="005D7A99" w:rsidRPr="00663C51" w:rsidRDefault="005D7A99" w:rsidP="005D7A99">
      <w:p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sz w:val="24"/>
          <w:szCs w:val="24"/>
        </w:rPr>
        <w:t xml:space="preserve">        - z tytułu odstąpienia od umowy z przyczyn zależnych </w:t>
      </w:r>
      <w:r>
        <w:rPr>
          <w:rFonts w:ascii="Arial" w:hAnsi="Arial" w:cs="Arial"/>
          <w:sz w:val="24"/>
          <w:szCs w:val="24"/>
        </w:rPr>
        <w:t xml:space="preserve">od Wykonawcy </w:t>
      </w:r>
      <w:r w:rsidR="00E4775C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w wysokości 10%  podstawowego </w:t>
      </w:r>
      <w:r w:rsidRPr="00663C51">
        <w:rPr>
          <w:rFonts w:ascii="Arial" w:hAnsi="Arial" w:cs="Arial"/>
          <w:sz w:val="24"/>
          <w:szCs w:val="24"/>
        </w:rPr>
        <w:t xml:space="preserve">wynagrodzenia brutto określonego w § 4. </w:t>
      </w:r>
    </w:p>
    <w:p w14:paraId="01D409EE" w14:textId="77777777" w:rsidR="005D7A99" w:rsidRPr="00663C51" w:rsidRDefault="005D7A99" w:rsidP="005D7A99">
      <w:pPr>
        <w:spacing w:after="0"/>
        <w:ind w:left="709" w:hanging="709"/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sz w:val="24"/>
          <w:szCs w:val="24"/>
        </w:rPr>
        <w:t xml:space="preserve">        - gdy dostawy nie będą odpowiadały normą co do jakości – kara w wysokości 5% wartości brutto dostawy objętej reklamacją,</w:t>
      </w:r>
    </w:p>
    <w:p w14:paraId="3E8D9CDE" w14:textId="77777777" w:rsidR="005D7A99" w:rsidRPr="00663C51" w:rsidRDefault="005D7A99" w:rsidP="005D7A99">
      <w:p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sz w:val="24"/>
          <w:szCs w:val="24"/>
        </w:rPr>
        <w:t xml:space="preserve"> 3. </w:t>
      </w:r>
      <w:r w:rsidRPr="00663C51">
        <w:rPr>
          <w:rFonts w:ascii="Arial" w:hAnsi="Arial" w:cs="Arial"/>
          <w:b/>
          <w:sz w:val="24"/>
          <w:szCs w:val="24"/>
        </w:rPr>
        <w:t>Zamawiający</w:t>
      </w:r>
      <w:r w:rsidRPr="00663C51">
        <w:rPr>
          <w:rFonts w:ascii="Arial" w:hAnsi="Arial" w:cs="Arial"/>
          <w:sz w:val="24"/>
          <w:szCs w:val="24"/>
        </w:rPr>
        <w:t xml:space="preserve"> zapłaci </w:t>
      </w:r>
      <w:r w:rsidRPr="00663C51">
        <w:rPr>
          <w:rFonts w:ascii="Arial" w:hAnsi="Arial" w:cs="Arial"/>
          <w:b/>
          <w:sz w:val="24"/>
          <w:szCs w:val="24"/>
        </w:rPr>
        <w:t>Wykonawcy</w:t>
      </w:r>
      <w:r w:rsidRPr="00663C51">
        <w:rPr>
          <w:rFonts w:ascii="Arial" w:hAnsi="Arial" w:cs="Arial"/>
          <w:sz w:val="24"/>
          <w:szCs w:val="24"/>
        </w:rPr>
        <w:t xml:space="preserve"> kary umowne:</w:t>
      </w:r>
    </w:p>
    <w:p w14:paraId="59C7CD56" w14:textId="5D2C4B15" w:rsidR="005D7A99" w:rsidRPr="00663C51" w:rsidRDefault="005D7A99" w:rsidP="005D7A99">
      <w:p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sz w:val="24"/>
          <w:szCs w:val="24"/>
        </w:rPr>
        <w:t xml:space="preserve">       - z tytułu  odstąpienia od umowy z przyczyn zależnych od </w:t>
      </w:r>
      <w:r w:rsidRPr="00663C51">
        <w:rPr>
          <w:rFonts w:ascii="Arial" w:hAnsi="Arial" w:cs="Arial"/>
          <w:b/>
          <w:sz w:val="24"/>
          <w:szCs w:val="24"/>
        </w:rPr>
        <w:t>Zamawiającego</w:t>
      </w:r>
      <w:r w:rsidRPr="00663C51">
        <w:rPr>
          <w:rFonts w:ascii="Arial" w:hAnsi="Arial" w:cs="Arial"/>
          <w:sz w:val="24"/>
          <w:szCs w:val="24"/>
        </w:rPr>
        <w:t xml:space="preserve"> </w:t>
      </w:r>
      <w:r w:rsidR="00E4775C">
        <w:rPr>
          <w:rFonts w:ascii="Arial" w:hAnsi="Arial" w:cs="Arial"/>
          <w:sz w:val="24"/>
          <w:szCs w:val="24"/>
        </w:rPr>
        <w:br/>
      </w:r>
      <w:r w:rsidRPr="00663C51">
        <w:rPr>
          <w:rFonts w:ascii="Arial" w:hAnsi="Arial" w:cs="Arial"/>
          <w:sz w:val="24"/>
          <w:szCs w:val="24"/>
        </w:rPr>
        <w:t>w wysokości  10% wynagrodzenia</w:t>
      </w:r>
      <w:r>
        <w:rPr>
          <w:rFonts w:ascii="Arial" w:hAnsi="Arial" w:cs="Arial"/>
          <w:sz w:val="24"/>
          <w:szCs w:val="24"/>
        </w:rPr>
        <w:t xml:space="preserve"> podstawowego</w:t>
      </w:r>
      <w:r w:rsidRPr="00663C51">
        <w:rPr>
          <w:rFonts w:ascii="Arial" w:hAnsi="Arial" w:cs="Arial"/>
          <w:sz w:val="24"/>
          <w:szCs w:val="24"/>
        </w:rPr>
        <w:t xml:space="preserve"> brutto określonego w  § 4 ust.1</w:t>
      </w:r>
    </w:p>
    <w:p w14:paraId="611D412B" w14:textId="074953AD" w:rsidR="005D7A99" w:rsidRPr="00663C51" w:rsidRDefault="005D7A99" w:rsidP="005D7A99">
      <w:p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sz w:val="24"/>
          <w:szCs w:val="24"/>
        </w:rPr>
        <w:t xml:space="preserve">       - za zwłokę w przystąpieniu do odbiorów, o których mowa w § 3 ust. 1 - </w:t>
      </w:r>
      <w:r w:rsidR="00E4775C">
        <w:rPr>
          <w:rFonts w:ascii="Arial" w:hAnsi="Arial" w:cs="Arial"/>
          <w:sz w:val="24"/>
          <w:szCs w:val="24"/>
        </w:rPr>
        <w:br/>
      </w:r>
      <w:r w:rsidRPr="00663C51">
        <w:rPr>
          <w:rFonts w:ascii="Arial" w:hAnsi="Arial" w:cs="Arial"/>
          <w:sz w:val="24"/>
          <w:szCs w:val="24"/>
        </w:rPr>
        <w:t xml:space="preserve">w wysokości 5 % </w:t>
      </w:r>
      <w:r>
        <w:rPr>
          <w:rFonts w:ascii="Arial" w:hAnsi="Arial" w:cs="Arial"/>
          <w:sz w:val="24"/>
          <w:szCs w:val="24"/>
        </w:rPr>
        <w:t xml:space="preserve">podstawowego </w:t>
      </w:r>
      <w:r w:rsidRPr="00663C51">
        <w:rPr>
          <w:rFonts w:ascii="Arial" w:hAnsi="Arial" w:cs="Arial"/>
          <w:sz w:val="24"/>
          <w:szCs w:val="24"/>
        </w:rPr>
        <w:t>wynagrodzenia brutto, o którym mowa w § 4 ust. 1 - za każdy dzień zwłoki,</w:t>
      </w:r>
    </w:p>
    <w:p w14:paraId="3A5A0229" w14:textId="77777777" w:rsidR="005D7A99" w:rsidRPr="00663C51" w:rsidRDefault="005D7A99" w:rsidP="005D7A99">
      <w:p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sz w:val="24"/>
          <w:szCs w:val="24"/>
        </w:rPr>
        <w:t xml:space="preserve">4.  Łączna maksymalna wysokość kar umownych nie może przekroczyć 40 % całkowitego wynagrodzenia brutto </w:t>
      </w:r>
      <w:r w:rsidRPr="00663C51">
        <w:rPr>
          <w:rFonts w:ascii="Arial" w:hAnsi="Arial" w:cs="Arial"/>
          <w:b/>
          <w:sz w:val="24"/>
          <w:szCs w:val="24"/>
        </w:rPr>
        <w:t>Wykonawcy.</w:t>
      </w:r>
      <w:r w:rsidRPr="00663C51">
        <w:rPr>
          <w:rFonts w:ascii="Arial" w:hAnsi="Arial" w:cs="Arial"/>
          <w:sz w:val="24"/>
          <w:szCs w:val="24"/>
        </w:rPr>
        <w:t xml:space="preserve"> </w:t>
      </w:r>
    </w:p>
    <w:p w14:paraId="2A11BC2F" w14:textId="77777777" w:rsidR="005D7A99" w:rsidRPr="00663C51" w:rsidRDefault="005D7A99" w:rsidP="005D7A99">
      <w:p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sz w:val="24"/>
          <w:szCs w:val="24"/>
        </w:rPr>
        <w:t xml:space="preserve">5.  W przypadku, gdyby poniesione przez </w:t>
      </w:r>
      <w:r w:rsidRPr="00663C51">
        <w:rPr>
          <w:rFonts w:ascii="Arial" w:hAnsi="Arial" w:cs="Arial"/>
          <w:b/>
          <w:sz w:val="24"/>
          <w:szCs w:val="24"/>
        </w:rPr>
        <w:t>Zamawiającego</w:t>
      </w:r>
      <w:r w:rsidRPr="00663C51">
        <w:rPr>
          <w:rFonts w:ascii="Arial" w:hAnsi="Arial" w:cs="Arial"/>
          <w:sz w:val="24"/>
          <w:szCs w:val="24"/>
        </w:rPr>
        <w:t xml:space="preserve"> szkody przekroczyły kwotę naliczonych kar umownych, Zamawiający może żądać od Wykonawcy  odszkodowania uzupełniającego na zasadach ogólnych kodeksu cywilnego.</w:t>
      </w:r>
    </w:p>
    <w:p w14:paraId="056D1006" w14:textId="77777777" w:rsidR="005D7A99" w:rsidRPr="00663C51" w:rsidRDefault="005D7A99" w:rsidP="005D7A99">
      <w:pPr>
        <w:ind w:left="426" w:hanging="426"/>
        <w:jc w:val="both"/>
        <w:rPr>
          <w:rFonts w:ascii="Arial" w:hAnsi="Arial" w:cs="Arial"/>
          <w:sz w:val="24"/>
          <w:szCs w:val="24"/>
        </w:rPr>
      </w:pPr>
    </w:p>
    <w:p w14:paraId="440C6B74" w14:textId="77777777" w:rsidR="005D7A99" w:rsidRPr="00663C51" w:rsidRDefault="005D7A99" w:rsidP="005D7A99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63C51">
        <w:rPr>
          <w:rFonts w:ascii="Arial" w:hAnsi="Arial" w:cs="Arial"/>
          <w:b/>
          <w:bCs/>
          <w:sz w:val="24"/>
          <w:szCs w:val="24"/>
        </w:rPr>
        <w:t>§ 6</w:t>
      </w:r>
    </w:p>
    <w:p w14:paraId="2B83209A" w14:textId="77777777" w:rsidR="005D7A99" w:rsidRPr="00663C51" w:rsidRDefault="005D7A99" w:rsidP="005D7A99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63C51">
        <w:rPr>
          <w:rFonts w:ascii="Arial" w:hAnsi="Arial" w:cs="Arial"/>
          <w:b/>
          <w:bCs/>
          <w:sz w:val="24"/>
          <w:szCs w:val="24"/>
        </w:rPr>
        <w:t>Zmiany Umowy</w:t>
      </w:r>
    </w:p>
    <w:p w14:paraId="60867728" w14:textId="77777777" w:rsidR="005D7A99" w:rsidRPr="00663C51" w:rsidRDefault="005D7A99" w:rsidP="005D7A99">
      <w:pPr>
        <w:numPr>
          <w:ilvl w:val="2"/>
          <w:numId w:val="12"/>
        </w:numPr>
        <w:tabs>
          <w:tab w:val="num" w:pos="284"/>
        </w:tabs>
        <w:ind w:left="0" w:firstLine="0"/>
        <w:jc w:val="both"/>
        <w:rPr>
          <w:rFonts w:ascii="Arial" w:hAnsi="Arial" w:cs="Arial"/>
          <w:bCs/>
          <w:sz w:val="24"/>
          <w:szCs w:val="24"/>
        </w:rPr>
      </w:pPr>
      <w:r w:rsidRPr="00663C51">
        <w:rPr>
          <w:rFonts w:ascii="Arial" w:hAnsi="Arial" w:cs="Arial"/>
          <w:bCs/>
          <w:sz w:val="24"/>
          <w:szCs w:val="24"/>
        </w:rPr>
        <w:t>Zmiany i uzupełnienia niniejszej umowy wymagają formy pisemnej, pod rygorem nieważności.</w:t>
      </w:r>
    </w:p>
    <w:p w14:paraId="219610C0" w14:textId="77777777" w:rsidR="005D7A99" w:rsidRPr="00663C51" w:rsidRDefault="005D7A99" w:rsidP="005D7A99">
      <w:pPr>
        <w:numPr>
          <w:ilvl w:val="2"/>
          <w:numId w:val="12"/>
        </w:numPr>
        <w:tabs>
          <w:tab w:val="num" w:pos="284"/>
        </w:tabs>
        <w:ind w:left="0" w:firstLine="0"/>
        <w:jc w:val="both"/>
        <w:rPr>
          <w:rFonts w:ascii="Arial" w:hAnsi="Arial" w:cs="Arial"/>
          <w:bCs/>
          <w:sz w:val="24"/>
          <w:szCs w:val="24"/>
        </w:rPr>
      </w:pPr>
      <w:r w:rsidRPr="00663C51">
        <w:rPr>
          <w:rFonts w:ascii="Arial" w:hAnsi="Arial" w:cs="Arial"/>
          <w:bCs/>
          <w:sz w:val="24"/>
          <w:szCs w:val="24"/>
        </w:rPr>
        <w:t>Klauzula waloryzacyjna:</w:t>
      </w:r>
    </w:p>
    <w:p w14:paraId="150D59B7" w14:textId="77777777" w:rsidR="005D7A99" w:rsidRPr="00663C51" w:rsidRDefault="005D7A99" w:rsidP="005D7A99">
      <w:pPr>
        <w:numPr>
          <w:ilvl w:val="0"/>
          <w:numId w:val="16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iCs/>
          <w:sz w:val="24"/>
          <w:szCs w:val="24"/>
        </w:rPr>
        <w:t>wynagrodzenie będzie podlegało waloryzacji począwszy od 1-go dnia pełnego miesiąca następującego po dniu  złożenia pisemnego wniosku o waloryzację wynagrodzenia</w:t>
      </w:r>
      <w:r w:rsidRPr="00663C51">
        <w:rPr>
          <w:rFonts w:ascii="Arial" w:hAnsi="Arial" w:cs="Arial"/>
          <w:iCs/>
          <w:sz w:val="24"/>
          <w:szCs w:val="24"/>
        </w:rPr>
        <w:br/>
        <w:t xml:space="preserve">i wskazania pozycji oraz dowodów wzrostu cen, zgodnie z pozycjami formularza cenowego, gdy wartość zmiany cen ww. produktów przekroczy 15 % w stosunku do </w:t>
      </w:r>
      <w:r w:rsidRPr="00663C51">
        <w:rPr>
          <w:rFonts w:ascii="Arial" w:hAnsi="Arial" w:cs="Arial"/>
          <w:iCs/>
          <w:sz w:val="24"/>
          <w:szCs w:val="24"/>
        </w:rPr>
        <w:lastRenderedPageBreak/>
        <w:t>stawek przyjętych przez wykonawcę w ww. dokumencie i utrzyma się przez okres dwóch miesięcy. Wniosek ten można złożyć nie wcześniej niż 2 miesiące po zawarciu umowy, a początkowy termin ustalenia zmiany wynagrodzenia ustala się na dzień zaistnienia przesłanki w postaci wzrostu wynagrodzenia cen produktów o 15%.</w:t>
      </w:r>
    </w:p>
    <w:p w14:paraId="3C376B4B" w14:textId="77777777" w:rsidR="005D7A99" w:rsidRPr="00663C51" w:rsidRDefault="005D7A99" w:rsidP="005D7A99">
      <w:pPr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iCs/>
          <w:sz w:val="24"/>
          <w:szCs w:val="24"/>
        </w:rPr>
        <w:t>przez zmianę ceny produktów rozumie się wzrost odpowiednio cen lub kosztów, związanych z realizacją umowy względem ceny przyjętych w formularzu cenowym Wykonawcy. Wykonawca będzie uprawniony do waloryzacji wynagrodzenia maksymalnie czterokrotnie  w trakcie trwania umowy.</w:t>
      </w:r>
    </w:p>
    <w:p w14:paraId="351BDD5C" w14:textId="77777777" w:rsidR="005D7A99" w:rsidRPr="00663C51" w:rsidRDefault="005D7A99" w:rsidP="005D7A99">
      <w:pPr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iCs/>
          <w:sz w:val="24"/>
          <w:szCs w:val="24"/>
        </w:rPr>
        <w:t xml:space="preserve">Waloryzacja będzie odbywać się w oparciu o kwartalny wskaźnik cen towarów i usług konsumpcyjnych ogłaszany przez Prezesa Głównego Urzędu Statystycznego, w drodze </w:t>
      </w:r>
      <w:proofErr w:type="spellStart"/>
      <w:r w:rsidRPr="00663C51">
        <w:rPr>
          <w:rFonts w:ascii="Arial" w:hAnsi="Arial" w:cs="Arial"/>
          <w:iCs/>
          <w:sz w:val="24"/>
          <w:szCs w:val="24"/>
        </w:rPr>
        <w:t>obwieszczeń</w:t>
      </w:r>
      <w:proofErr w:type="spellEnd"/>
      <w:r w:rsidRPr="00663C51">
        <w:rPr>
          <w:rFonts w:ascii="Arial" w:hAnsi="Arial" w:cs="Arial"/>
          <w:iCs/>
          <w:sz w:val="24"/>
          <w:szCs w:val="24"/>
        </w:rPr>
        <w:t xml:space="preserve"> w Dzienniku Urzędowym Rzeczypospolitej Polskiej „Monitor Polski” obowiązujący na dzień złożenia wniosku.</w:t>
      </w:r>
    </w:p>
    <w:p w14:paraId="0907E658" w14:textId="77777777" w:rsidR="005D7A99" w:rsidRPr="00663C51" w:rsidRDefault="005D7A99" w:rsidP="005D7A99">
      <w:pPr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iCs/>
          <w:sz w:val="24"/>
          <w:szCs w:val="24"/>
        </w:rPr>
        <w:t>Wynagrodzenie będzie podlegało waloryzacji maksymalnie do 30 % wynagrodzenia, o którym mowa w niniejszej umowie,</w:t>
      </w:r>
    </w:p>
    <w:p w14:paraId="0F1C823B" w14:textId="77777777" w:rsidR="005D7A99" w:rsidRPr="00663C51" w:rsidRDefault="005D7A99" w:rsidP="005D7A99">
      <w:pPr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iCs/>
          <w:sz w:val="24"/>
          <w:szCs w:val="24"/>
        </w:rPr>
        <w:t>postanowień umownych w zakresie waloryzacji nie stosuje się od chwili osiągnięcia limitu, o którym mowa powyżej,</w:t>
      </w:r>
    </w:p>
    <w:p w14:paraId="53BCD71E" w14:textId="77777777" w:rsidR="005D7A99" w:rsidRPr="00663C51" w:rsidRDefault="005D7A99" w:rsidP="005D7A99">
      <w:pPr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iCs/>
          <w:sz w:val="24"/>
          <w:szCs w:val="24"/>
        </w:rPr>
        <w:t>zmiana wysokości wynagrodzenia opisana w niniejszym ustępie następuje w przypadku ziszczenia się powyższych warunków</w:t>
      </w:r>
    </w:p>
    <w:p w14:paraId="0E9570E5" w14:textId="77777777" w:rsidR="005D7A99" w:rsidRPr="00663C51" w:rsidRDefault="005D7A99" w:rsidP="005D7A99">
      <w:pPr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iCs/>
          <w:sz w:val="24"/>
          <w:szCs w:val="24"/>
        </w:rPr>
        <w:t xml:space="preserve">obowiązek wykazania wpływu zmian, o których mowa w ust.1 nin. paragrafu na zmianę wynagrodzenia, o którym mowa w </w:t>
      </w:r>
      <w:r w:rsidRPr="00663C51">
        <w:rPr>
          <w:rFonts w:ascii="Arial" w:hAnsi="Arial" w:cs="Arial"/>
          <w:b/>
          <w:bCs/>
          <w:sz w:val="24"/>
          <w:szCs w:val="24"/>
        </w:rPr>
        <w:t xml:space="preserve">§ 4 </w:t>
      </w:r>
      <w:r w:rsidRPr="00663C51">
        <w:rPr>
          <w:rFonts w:ascii="Arial" w:hAnsi="Arial" w:cs="Arial"/>
          <w:bCs/>
          <w:sz w:val="24"/>
          <w:szCs w:val="24"/>
        </w:rPr>
        <w:t>należy do Wykonawcy pod rygorem domowy dokonania zmiany umowy przez Zamawiającego.</w:t>
      </w:r>
    </w:p>
    <w:p w14:paraId="1618B040" w14:textId="77777777" w:rsidR="005D7A99" w:rsidRPr="00663C51" w:rsidRDefault="005D7A99" w:rsidP="005D7A99">
      <w:pPr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bCs/>
          <w:sz w:val="24"/>
          <w:szCs w:val="24"/>
        </w:rPr>
        <w:t xml:space="preserve">Wykonawca, którego wynagrodzenie zostało zmienione zgodnie z ust.2 nin. paragrafu zobowiązany jest do zmiany wynagrodzenia przysługującego podwykonawcy, z którym zawarł umowę, w zakresie odpowiadającym zmianom cen. </w:t>
      </w:r>
    </w:p>
    <w:p w14:paraId="4C2E3D6C" w14:textId="77777777" w:rsidR="005D7A99" w:rsidRPr="00663C51" w:rsidRDefault="005D7A99" w:rsidP="005D7A99">
      <w:pPr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663C51">
        <w:rPr>
          <w:rFonts w:ascii="Arial" w:hAnsi="Arial" w:cs="Arial"/>
          <w:bCs/>
          <w:sz w:val="24"/>
          <w:szCs w:val="24"/>
        </w:rPr>
        <w:t>3. Zamawiający przewiduje możliwość dokonania zmian umowy w przypadku zmiany ustawowej stawki VAT</w:t>
      </w:r>
    </w:p>
    <w:p w14:paraId="24F73E97" w14:textId="77777777" w:rsidR="005D7A99" w:rsidRPr="00663C51" w:rsidRDefault="005D7A99" w:rsidP="005D7A99">
      <w:pPr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663C51">
        <w:rPr>
          <w:rFonts w:ascii="Arial" w:hAnsi="Arial" w:cs="Arial"/>
          <w:bCs/>
          <w:sz w:val="24"/>
          <w:szCs w:val="24"/>
        </w:rPr>
        <w:t>4. Zamawiający przewiduje również możliwość dokonania zmian umowy w pozostałych przypadkach, o których mowa w art. 455 ustawy Prawo zamówień publicznych.</w:t>
      </w:r>
    </w:p>
    <w:p w14:paraId="3C28DEFA" w14:textId="77777777" w:rsidR="005D7A99" w:rsidRPr="00663C51" w:rsidRDefault="005D7A99" w:rsidP="005D7A99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63C51">
        <w:rPr>
          <w:rFonts w:ascii="Arial" w:hAnsi="Arial" w:cs="Arial"/>
          <w:b/>
          <w:sz w:val="24"/>
          <w:szCs w:val="24"/>
        </w:rPr>
        <w:t>§ 7</w:t>
      </w:r>
    </w:p>
    <w:p w14:paraId="06FEF889" w14:textId="77777777" w:rsidR="005D7A99" w:rsidRPr="00663C51" w:rsidRDefault="005D7A99" w:rsidP="005D7A99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63C51">
        <w:rPr>
          <w:rFonts w:ascii="Arial" w:hAnsi="Arial" w:cs="Arial"/>
          <w:b/>
          <w:sz w:val="24"/>
          <w:szCs w:val="24"/>
        </w:rPr>
        <w:t>Ochrona danych osobowych</w:t>
      </w:r>
    </w:p>
    <w:p w14:paraId="7E915FD4" w14:textId="77777777" w:rsidR="005D7A99" w:rsidRPr="00663C51" w:rsidRDefault="005D7A99" w:rsidP="005D7A99">
      <w:p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sz w:val="24"/>
          <w:szCs w:val="24"/>
        </w:rPr>
        <w:t>1. Wykonawca zobowiązuje się do przestrzegania przepisów ustawy z dnia 10 maja 2018 r. o ochronie danych osobowych (Dz. U. z 2019 r. poz. 1781) oraz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 o ochronie danych), w szczególności podczas wykonywania prac stwarzających możliwość dostępu do tych danych, do ich ochrony przed niepowołanym dostępem, nieuzasadnioną modyfikacją lub zniszczeniem, nielegalnym ujawnieniem lub pozyskaniem.</w:t>
      </w:r>
    </w:p>
    <w:p w14:paraId="2A1653D5" w14:textId="77777777" w:rsidR="005D7A99" w:rsidRPr="00663C51" w:rsidRDefault="005D7A99" w:rsidP="005D7A99">
      <w:pPr>
        <w:spacing w:after="0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663C51">
        <w:rPr>
          <w:rFonts w:ascii="Arial" w:hAnsi="Arial" w:cs="Arial"/>
          <w:sz w:val="24"/>
          <w:szCs w:val="24"/>
        </w:rPr>
        <w:lastRenderedPageBreak/>
        <w:t>2. Wykonawca zobowiązuje do zapoznania się oraz osoby  realizującej umowę w bezpośrednim kontakcie z Zamawiającym (przedstawiciel Wykonawcy ) z Klauzulą informacyjną, stanowiącą Załącznik nr 2 do niniejszej umowy.</w:t>
      </w:r>
    </w:p>
    <w:p w14:paraId="359AEA1F" w14:textId="77777777" w:rsidR="005D7A99" w:rsidRDefault="005D7A99" w:rsidP="005D7A99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31475A4" w14:textId="77777777" w:rsidR="005D7A99" w:rsidRPr="00663C51" w:rsidRDefault="005D7A99" w:rsidP="005D7A99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663C51">
        <w:rPr>
          <w:rFonts w:ascii="Arial" w:hAnsi="Arial" w:cs="Arial"/>
          <w:b/>
          <w:bCs/>
          <w:sz w:val="24"/>
          <w:szCs w:val="24"/>
        </w:rPr>
        <w:t>§ 8</w:t>
      </w:r>
    </w:p>
    <w:p w14:paraId="12F1C7E8" w14:textId="77777777" w:rsidR="005D7A99" w:rsidRPr="00663C51" w:rsidRDefault="005D7A99" w:rsidP="005D7A99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663C51">
        <w:rPr>
          <w:rFonts w:ascii="Arial" w:hAnsi="Arial" w:cs="Arial"/>
          <w:b/>
          <w:bCs/>
          <w:sz w:val="24"/>
          <w:szCs w:val="24"/>
        </w:rPr>
        <w:t>Postanowienia końcowe</w:t>
      </w:r>
    </w:p>
    <w:p w14:paraId="608ED304" w14:textId="77777777" w:rsidR="005D7A99" w:rsidRPr="00663C51" w:rsidRDefault="005D7A99" w:rsidP="005D7A99">
      <w:p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sz w:val="24"/>
          <w:szCs w:val="24"/>
        </w:rPr>
        <w:t>1. W sprawach nieuregulowanych niniejszą umową mają zastosowanie odpowiednie przepisy prawa zamówień publicznych oraz kodeksu cywilnego.</w:t>
      </w:r>
    </w:p>
    <w:p w14:paraId="62422215" w14:textId="77777777" w:rsidR="005D7A99" w:rsidRPr="00663C51" w:rsidRDefault="005D7A99" w:rsidP="005D7A99">
      <w:pPr>
        <w:spacing w:after="0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663C51">
        <w:rPr>
          <w:rFonts w:ascii="Arial" w:hAnsi="Arial" w:cs="Arial"/>
          <w:sz w:val="24"/>
          <w:szCs w:val="24"/>
        </w:rPr>
        <w:t xml:space="preserve">2. </w:t>
      </w:r>
      <w:r w:rsidRPr="00663C51">
        <w:rPr>
          <w:rFonts w:ascii="Arial" w:hAnsi="Arial" w:cs="Arial"/>
          <w:bCs/>
          <w:sz w:val="24"/>
          <w:szCs w:val="24"/>
        </w:rPr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jedynie wynagrodzenia należnego mu z tytułu wykonania części Umowy.</w:t>
      </w:r>
    </w:p>
    <w:p w14:paraId="1E227378" w14:textId="77777777" w:rsidR="005D7A99" w:rsidRPr="00663C51" w:rsidRDefault="005D7A99" w:rsidP="005D7A99">
      <w:p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sz w:val="24"/>
          <w:szCs w:val="24"/>
        </w:rPr>
        <w:t>3. Wszelkie spory wynikłe w czasie realizacji umowy Strony poddają rozstrzygnięciu przez Sąd właściwy dla siedziby Zamawiającego.</w:t>
      </w:r>
    </w:p>
    <w:p w14:paraId="2AB49564" w14:textId="77777777" w:rsidR="005D7A99" w:rsidRPr="00663C51" w:rsidRDefault="005D7A99" w:rsidP="005D7A99">
      <w:p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663C51">
        <w:rPr>
          <w:rFonts w:ascii="Arial" w:hAnsi="Arial" w:cs="Arial"/>
          <w:sz w:val="24"/>
          <w:szCs w:val="24"/>
        </w:rPr>
        <w:t>4. Umowę sporządzono w trzech jednobrzmiących egzemplarzach, dwa dla Zamawiającego i jeden dla Wykonawcy.</w:t>
      </w:r>
    </w:p>
    <w:p w14:paraId="6CD3EC26" w14:textId="77777777" w:rsidR="005D7A99" w:rsidRPr="00663C51" w:rsidRDefault="005D7A99" w:rsidP="005D7A99">
      <w:pPr>
        <w:jc w:val="both"/>
        <w:rPr>
          <w:rFonts w:ascii="Arial" w:hAnsi="Arial" w:cs="Arial"/>
          <w:sz w:val="24"/>
          <w:szCs w:val="24"/>
        </w:rPr>
      </w:pPr>
    </w:p>
    <w:p w14:paraId="1917714E" w14:textId="77777777" w:rsidR="005D7A99" w:rsidRPr="00663C51" w:rsidRDefault="005D7A99" w:rsidP="005D7A99">
      <w:pPr>
        <w:jc w:val="both"/>
        <w:rPr>
          <w:rFonts w:ascii="Arial" w:hAnsi="Arial" w:cs="Arial"/>
          <w:sz w:val="24"/>
          <w:szCs w:val="24"/>
        </w:rPr>
      </w:pPr>
    </w:p>
    <w:p w14:paraId="33628EC9" w14:textId="77777777" w:rsidR="005D7A99" w:rsidRPr="00663C51" w:rsidRDefault="005D7A99" w:rsidP="005D7A99">
      <w:pPr>
        <w:jc w:val="both"/>
        <w:rPr>
          <w:rFonts w:ascii="Arial" w:hAnsi="Arial" w:cs="Arial"/>
          <w:b/>
          <w:sz w:val="24"/>
          <w:szCs w:val="24"/>
        </w:rPr>
      </w:pPr>
      <w:r w:rsidRPr="00663C51">
        <w:rPr>
          <w:rFonts w:ascii="Arial" w:hAnsi="Arial" w:cs="Arial"/>
          <w:sz w:val="24"/>
          <w:szCs w:val="24"/>
        </w:rPr>
        <w:t xml:space="preserve">                   </w:t>
      </w:r>
      <w:r w:rsidRPr="00663C51">
        <w:rPr>
          <w:rFonts w:ascii="Arial" w:hAnsi="Arial" w:cs="Arial"/>
          <w:b/>
          <w:sz w:val="24"/>
          <w:szCs w:val="24"/>
        </w:rPr>
        <w:t>Zamawiający</w:t>
      </w:r>
      <w:r w:rsidRPr="00663C51">
        <w:rPr>
          <w:rFonts w:ascii="Arial" w:hAnsi="Arial" w:cs="Arial"/>
          <w:b/>
          <w:sz w:val="24"/>
          <w:szCs w:val="24"/>
        </w:rPr>
        <w:tab/>
      </w:r>
      <w:r w:rsidRPr="00663C51">
        <w:rPr>
          <w:rFonts w:ascii="Arial" w:hAnsi="Arial" w:cs="Arial"/>
          <w:b/>
          <w:sz w:val="24"/>
          <w:szCs w:val="24"/>
        </w:rPr>
        <w:tab/>
      </w:r>
      <w:r w:rsidRPr="00663C51">
        <w:rPr>
          <w:rFonts w:ascii="Arial" w:hAnsi="Arial" w:cs="Arial"/>
          <w:sz w:val="24"/>
          <w:szCs w:val="24"/>
        </w:rPr>
        <w:tab/>
      </w:r>
      <w:r w:rsidRPr="00663C51">
        <w:rPr>
          <w:rFonts w:ascii="Arial" w:hAnsi="Arial" w:cs="Arial"/>
          <w:sz w:val="24"/>
          <w:szCs w:val="24"/>
        </w:rPr>
        <w:tab/>
      </w:r>
      <w:r w:rsidRPr="00663C51">
        <w:rPr>
          <w:rFonts w:ascii="Arial" w:hAnsi="Arial" w:cs="Arial"/>
          <w:sz w:val="24"/>
          <w:szCs w:val="24"/>
        </w:rPr>
        <w:tab/>
        <w:t xml:space="preserve">                </w:t>
      </w:r>
      <w:r w:rsidRPr="00663C51">
        <w:rPr>
          <w:rFonts w:ascii="Arial" w:hAnsi="Arial" w:cs="Arial"/>
          <w:b/>
          <w:sz w:val="24"/>
          <w:szCs w:val="24"/>
        </w:rPr>
        <w:t>Wykonawca</w:t>
      </w:r>
    </w:p>
    <w:p w14:paraId="670C7980" w14:textId="77777777" w:rsidR="005D7A99" w:rsidRPr="00663C51" w:rsidRDefault="005D7A99" w:rsidP="005D7A99">
      <w:pPr>
        <w:jc w:val="both"/>
        <w:rPr>
          <w:rFonts w:ascii="Arial" w:hAnsi="Arial" w:cs="Arial"/>
          <w:sz w:val="24"/>
          <w:szCs w:val="24"/>
        </w:rPr>
      </w:pPr>
    </w:p>
    <w:p w14:paraId="649E2473" w14:textId="77777777" w:rsidR="005D7A99" w:rsidRDefault="005D7A99" w:rsidP="005D7A99">
      <w:pPr>
        <w:jc w:val="both"/>
        <w:rPr>
          <w:rFonts w:ascii="Arial" w:hAnsi="Arial" w:cs="Arial"/>
        </w:rPr>
      </w:pPr>
    </w:p>
    <w:p w14:paraId="21E940C5" w14:textId="77777777" w:rsidR="005D7A99" w:rsidRDefault="005D7A99" w:rsidP="005D7A99">
      <w:pPr>
        <w:jc w:val="both"/>
        <w:rPr>
          <w:rFonts w:ascii="Arial" w:hAnsi="Arial" w:cs="Arial"/>
        </w:rPr>
      </w:pPr>
    </w:p>
    <w:p w14:paraId="0C669C1D" w14:textId="77777777" w:rsidR="005D7A99" w:rsidRDefault="005D7A99" w:rsidP="005D7A99">
      <w:pPr>
        <w:jc w:val="both"/>
        <w:rPr>
          <w:rFonts w:ascii="Arial" w:hAnsi="Arial" w:cs="Arial"/>
        </w:rPr>
      </w:pPr>
    </w:p>
    <w:p w14:paraId="577FB024" w14:textId="77777777" w:rsidR="005D7A99" w:rsidRDefault="005D7A99" w:rsidP="005D7A99">
      <w:pPr>
        <w:jc w:val="both"/>
        <w:rPr>
          <w:rFonts w:ascii="Arial" w:hAnsi="Arial" w:cs="Arial"/>
        </w:rPr>
      </w:pPr>
    </w:p>
    <w:p w14:paraId="58954A57" w14:textId="77777777" w:rsidR="005D7A99" w:rsidRDefault="005D7A99" w:rsidP="005D7A99">
      <w:pPr>
        <w:jc w:val="both"/>
        <w:rPr>
          <w:rFonts w:ascii="Arial" w:hAnsi="Arial" w:cs="Arial"/>
        </w:rPr>
      </w:pPr>
    </w:p>
    <w:p w14:paraId="7251CFB5" w14:textId="77777777" w:rsidR="005D7A99" w:rsidRDefault="005D7A99" w:rsidP="005D7A99">
      <w:pPr>
        <w:jc w:val="both"/>
        <w:rPr>
          <w:rFonts w:ascii="Arial" w:hAnsi="Arial" w:cs="Arial"/>
        </w:rPr>
      </w:pPr>
    </w:p>
    <w:p w14:paraId="479A465E" w14:textId="77777777" w:rsidR="005D7A99" w:rsidRDefault="005D7A99" w:rsidP="005D7A99">
      <w:pPr>
        <w:jc w:val="both"/>
        <w:rPr>
          <w:rFonts w:ascii="Arial" w:hAnsi="Arial" w:cs="Arial"/>
        </w:rPr>
      </w:pPr>
    </w:p>
    <w:p w14:paraId="048A687B" w14:textId="77777777" w:rsidR="005D7A99" w:rsidRDefault="005D7A99" w:rsidP="005D7A99">
      <w:pPr>
        <w:jc w:val="both"/>
        <w:rPr>
          <w:rFonts w:ascii="Arial" w:hAnsi="Arial" w:cs="Arial"/>
        </w:rPr>
      </w:pPr>
    </w:p>
    <w:p w14:paraId="4CD6F27A" w14:textId="77777777" w:rsidR="005D7A99" w:rsidRDefault="005D7A99" w:rsidP="005D7A99">
      <w:pPr>
        <w:jc w:val="both"/>
        <w:rPr>
          <w:rFonts w:ascii="Arial" w:hAnsi="Arial" w:cs="Arial"/>
        </w:rPr>
      </w:pPr>
    </w:p>
    <w:p w14:paraId="6D210A35" w14:textId="77777777" w:rsidR="005D7A99" w:rsidRDefault="005D7A99" w:rsidP="005D7A99">
      <w:pPr>
        <w:jc w:val="both"/>
        <w:rPr>
          <w:rFonts w:ascii="Arial" w:hAnsi="Arial" w:cs="Arial"/>
        </w:rPr>
      </w:pPr>
    </w:p>
    <w:p w14:paraId="279195EE" w14:textId="77777777" w:rsidR="005D7A99" w:rsidRDefault="005D7A99" w:rsidP="005D7A99">
      <w:pPr>
        <w:jc w:val="both"/>
        <w:rPr>
          <w:rFonts w:ascii="Arial" w:hAnsi="Arial" w:cs="Arial"/>
        </w:rPr>
      </w:pPr>
    </w:p>
    <w:p w14:paraId="17319CE9" w14:textId="77777777" w:rsidR="005D7A99" w:rsidRDefault="005D7A99" w:rsidP="005D7A99">
      <w:pPr>
        <w:jc w:val="both"/>
        <w:rPr>
          <w:rFonts w:ascii="Arial" w:hAnsi="Arial" w:cs="Arial"/>
        </w:rPr>
      </w:pPr>
    </w:p>
    <w:p w14:paraId="13A8E68A" w14:textId="77777777" w:rsidR="005D7A99" w:rsidRDefault="005D7A99" w:rsidP="005D7A99">
      <w:pPr>
        <w:jc w:val="both"/>
        <w:rPr>
          <w:rFonts w:ascii="Arial" w:hAnsi="Arial" w:cs="Arial"/>
        </w:rPr>
      </w:pPr>
    </w:p>
    <w:p w14:paraId="51A10809" w14:textId="77777777" w:rsidR="005D7A99" w:rsidRDefault="005D7A99" w:rsidP="005D7A99">
      <w:pPr>
        <w:jc w:val="both"/>
        <w:rPr>
          <w:rFonts w:ascii="Arial" w:hAnsi="Arial" w:cs="Arial"/>
        </w:rPr>
      </w:pPr>
    </w:p>
    <w:p w14:paraId="29BE1B2F" w14:textId="77777777" w:rsidR="005D7A99" w:rsidRPr="00E020E8" w:rsidRDefault="005D7A99" w:rsidP="005D7A99">
      <w:pPr>
        <w:jc w:val="both"/>
        <w:rPr>
          <w:rFonts w:ascii="Arial" w:hAnsi="Arial" w:cs="Arial"/>
        </w:rPr>
      </w:pPr>
    </w:p>
    <w:p w14:paraId="655D5B21" w14:textId="77777777" w:rsidR="005D7A99" w:rsidRPr="00E020E8" w:rsidRDefault="005D7A99" w:rsidP="005D7A99">
      <w:pPr>
        <w:jc w:val="both"/>
        <w:rPr>
          <w:rFonts w:ascii="Arial" w:hAnsi="Arial" w:cs="Arial"/>
        </w:rPr>
      </w:pPr>
    </w:p>
    <w:p w14:paraId="497DDB94" w14:textId="77777777" w:rsidR="005D7A99" w:rsidRPr="00E020E8" w:rsidRDefault="005D7A99" w:rsidP="005D7A99">
      <w:pPr>
        <w:jc w:val="right"/>
        <w:rPr>
          <w:rFonts w:ascii="Arial" w:hAnsi="Arial" w:cs="Arial"/>
          <w:i/>
          <w:iCs/>
        </w:rPr>
      </w:pPr>
      <w:r w:rsidRPr="00E020E8">
        <w:rPr>
          <w:rFonts w:ascii="Arial" w:hAnsi="Arial" w:cs="Arial"/>
          <w:i/>
          <w:iCs/>
        </w:rPr>
        <w:lastRenderedPageBreak/>
        <w:t>Załącznik nr 2 do umowy</w:t>
      </w:r>
    </w:p>
    <w:p w14:paraId="7C5D8764" w14:textId="77777777" w:rsidR="005D7A99" w:rsidRPr="00AA71AF" w:rsidRDefault="005D7A99" w:rsidP="005D7A99">
      <w:pPr>
        <w:autoSpaceDE w:val="0"/>
        <w:autoSpaceDN w:val="0"/>
        <w:spacing w:before="120" w:after="120" w:line="276" w:lineRule="auto"/>
        <w:jc w:val="center"/>
        <w:rPr>
          <w:rFonts w:ascii="Arial" w:eastAsia="Calibri" w:hAnsi="Arial" w:cs="Arial"/>
          <w:b/>
          <w:bCs/>
          <w:iCs/>
        </w:rPr>
      </w:pPr>
      <w:r w:rsidRPr="00AA71AF">
        <w:rPr>
          <w:rFonts w:ascii="Arial" w:eastAsia="Calibri" w:hAnsi="Arial" w:cs="Arial"/>
          <w:b/>
          <w:bCs/>
          <w:iCs/>
        </w:rPr>
        <w:t>Klauzula informacyjna Zamawiającego</w:t>
      </w:r>
    </w:p>
    <w:p w14:paraId="2B20043C" w14:textId="77777777" w:rsidR="005D7A99" w:rsidRPr="00AA71AF" w:rsidRDefault="005D7A99" w:rsidP="005D7A99">
      <w:pPr>
        <w:autoSpaceDE w:val="0"/>
        <w:autoSpaceDN w:val="0"/>
        <w:spacing w:before="120" w:after="120" w:line="276" w:lineRule="auto"/>
        <w:jc w:val="both"/>
        <w:rPr>
          <w:rFonts w:ascii="Arial" w:eastAsia="Calibri" w:hAnsi="Arial" w:cs="Arial"/>
          <w:bCs/>
          <w:iCs/>
        </w:rPr>
      </w:pPr>
    </w:p>
    <w:p w14:paraId="064F43D9" w14:textId="77777777" w:rsidR="005D7A99" w:rsidRPr="00AA71AF" w:rsidRDefault="005D7A99" w:rsidP="005D7A99">
      <w:pPr>
        <w:autoSpaceDE w:val="0"/>
        <w:autoSpaceDN w:val="0"/>
        <w:spacing w:before="120" w:after="150" w:line="276" w:lineRule="auto"/>
        <w:ind w:left="360" w:firstLine="567"/>
        <w:jc w:val="both"/>
        <w:rPr>
          <w:rFonts w:ascii="Arial" w:eastAsia="Times New Roman" w:hAnsi="Arial" w:cs="Arial"/>
          <w:iCs/>
        </w:rPr>
      </w:pPr>
      <w:r w:rsidRPr="00AA71AF">
        <w:rPr>
          <w:rFonts w:ascii="Arial" w:eastAsia="Times New Roman" w:hAnsi="Arial" w:cs="Arial"/>
          <w:iCs/>
        </w:rPr>
        <w:t xml:space="preserve">Zgodnie z art. 13 ust. 1 i 2 </w:t>
      </w:r>
      <w:r w:rsidRPr="00AA71AF">
        <w:rPr>
          <w:rFonts w:ascii="Arial" w:eastAsia="Calibri" w:hAnsi="Arial" w:cs="Arial"/>
          <w:iCs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AA71AF">
        <w:rPr>
          <w:rFonts w:ascii="Arial" w:eastAsia="Times New Roman" w:hAnsi="Arial" w:cs="Arial"/>
          <w:iCs/>
        </w:rPr>
        <w:t xml:space="preserve">dalej „RODO”, informuję, że: </w:t>
      </w:r>
    </w:p>
    <w:p w14:paraId="29EA8B57" w14:textId="77777777" w:rsidR="005D7A99" w:rsidRPr="00AA71AF" w:rsidRDefault="005D7A99" w:rsidP="005D7A99">
      <w:pPr>
        <w:numPr>
          <w:ilvl w:val="0"/>
          <w:numId w:val="17"/>
        </w:numPr>
        <w:autoSpaceDE w:val="0"/>
        <w:autoSpaceDN w:val="0"/>
        <w:spacing w:before="120" w:after="150" w:line="276" w:lineRule="auto"/>
        <w:ind w:left="426" w:hanging="426"/>
        <w:contextualSpacing/>
        <w:jc w:val="both"/>
        <w:rPr>
          <w:rFonts w:ascii="Arial" w:eastAsia="Times New Roman" w:hAnsi="Arial" w:cs="Arial"/>
          <w:i/>
        </w:rPr>
      </w:pPr>
      <w:r w:rsidRPr="00AA71AF">
        <w:rPr>
          <w:rFonts w:ascii="Arial" w:eastAsia="Times New Roman" w:hAnsi="Arial" w:cs="Arial"/>
        </w:rPr>
        <w:t xml:space="preserve">administratorem Pani/Pana danych osobowych jest </w:t>
      </w:r>
      <w:r w:rsidRPr="00AA71AF">
        <w:rPr>
          <w:rFonts w:ascii="Arial" w:eastAsia="Times New Roman" w:hAnsi="Arial" w:cs="Arial"/>
          <w:i/>
        </w:rPr>
        <w:t>Zespół Pieśni i Tańca „Śląsk” im. Stanisława Hadyny</w:t>
      </w:r>
    </w:p>
    <w:p w14:paraId="25F0423A" w14:textId="77777777" w:rsidR="005D7A99" w:rsidRPr="00AA71AF" w:rsidRDefault="005D7A99" w:rsidP="005D7A99">
      <w:pPr>
        <w:numPr>
          <w:ilvl w:val="0"/>
          <w:numId w:val="17"/>
        </w:numPr>
        <w:autoSpaceDE w:val="0"/>
        <w:autoSpaceDN w:val="0"/>
        <w:spacing w:before="120" w:after="150" w:line="276" w:lineRule="auto"/>
        <w:ind w:left="426" w:hanging="426"/>
        <w:contextualSpacing/>
        <w:jc w:val="both"/>
        <w:rPr>
          <w:rFonts w:ascii="Arial" w:eastAsia="Times New Roman" w:hAnsi="Arial" w:cs="Arial"/>
          <w:i/>
        </w:rPr>
      </w:pPr>
      <w:r w:rsidRPr="00AA71AF">
        <w:rPr>
          <w:rFonts w:ascii="Arial" w:eastAsia="Calibri" w:hAnsi="Arial" w:cs="Arial"/>
          <w:bCs/>
        </w:rPr>
        <w:t xml:space="preserve">kontakt z inspektorem ochrony danych osobowych lub osobą odpowiedzialną za dane osobowe drogą elektroniczną na adres: </w:t>
      </w:r>
      <w:hyperlink r:id="rId8" w:history="1">
        <w:r w:rsidRPr="00AA71AF">
          <w:rPr>
            <w:rFonts w:ascii="Arial" w:eastAsia="Calibri" w:hAnsi="Arial" w:cs="Arial"/>
            <w:bCs/>
            <w:color w:val="0000FF"/>
            <w:u w:val="single"/>
          </w:rPr>
          <w:t>dane.osobowe@zesposlask.pl</w:t>
        </w:r>
      </w:hyperlink>
      <w:r w:rsidRPr="00AA71AF">
        <w:rPr>
          <w:rFonts w:ascii="Arial" w:eastAsia="Calibri" w:hAnsi="Arial" w:cs="Arial"/>
          <w:bCs/>
        </w:rPr>
        <w:t xml:space="preserve"> lub pod  naszym adresem pocztowym z dopiskiem "inspektor ochrony danych".</w:t>
      </w:r>
    </w:p>
    <w:p w14:paraId="0D2978B3" w14:textId="77777777" w:rsidR="005D7A99" w:rsidRPr="00AA71AF" w:rsidRDefault="005D7A99" w:rsidP="005D7A99">
      <w:pPr>
        <w:numPr>
          <w:ilvl w:val="0"/>
          <w:numId w:val="18"/>
        </w:numPr>
        <w:autoSpaceDE w:val="0"/>
        <w:autoSpaceDN w:val="0"/>
        <w:spacing w:before="120" w:after="150" w:line="276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</w:rPr>
      </w:pPr>
      <w:r w:rsidRPr="00AA71AF">
        <w:rPr>
          <w:rFonts w:ascii="Arial" w:eastAsia="Times New Roman" w:hAnsi="Arial" w:cs="Arial"/>
        </w:rPr>
        <w:t>dane osobowe przetwarzane będą na podstawie art. 6 ust. 1 lit. c</w:t>
      </w:r>
      <w:r w:rsidRPr="00AA71AF">
        <w:rPr>
          <w:rFonts w:ascii="Arial" w:eastAsia="Times New Roman" w:hAnsi="Arial" w:cs="Arial"/>
          <w:i/>
        </w:rPr>
        <w:t xml:space="preserve"> </w:t>
      </w:r>
      <w:r w:rsidRPr="00AA71AF">
        <w:rPr>
          <w:rFonts w:ascii="Arial" w:eastAsia="Times New Roman" w:hAnsi="Arial" w:cs="Arial"/>
        </w:rPr>
        <w:t xml:space="preserve">RODO w celu </w:t>
      </w:r>
      <w:r w:rsidRPr="00AA71AF">
        <w:rPr>
          <w:rFonts w:ascii="Arial" w:eastAsia="Calibri" w:hAnsi="Arial" w:cs="Arial"/>
        </w:rPr>
        <w:t xml:space="preserve">związanym </w:t>
      </w:r>
      <w:r w:rsidRPr="00AA71AF">
        <w:rPr>
          <w:rFonts w:ascii="Arial" w:eastAsia="Calibri" w:hAnsi="Arial" w:cs="Arial"/>
        </w:rPr>
        <w:br/>
        <w:t xml:space="preserve">z postępowaniem o udzielenie zamówienia publicznego </w:t>
      </w:r>
      <w:r w:rsidRPr="00AA71AF">
        <w:rPr>
          <w:rFonts w:ascii="Arial" w:eastAsia="Calibri" w:hAnsi="Arial" w:cs="Arial"/>
          <w:i/>
        </w:rPr>
        <w:t xml:space="preserve">/dane identyfikujące postępowanie, np. nazwa, numer/ </w:t>
      </w:r>
      <w:r w:rsidRPr="00AA71AF">
        <w:rPr>
          <w:rFonts w:ascii="Arial" w:eastAsia="Calibri" w:hAnsi="Arial" w:cs="Arial"/>
        </w:rPr>
        <w:t>prowadzonym w trybie ………………….;</w:t>
      </w:r>
    </w:p>
    <w:p w14:paraId="0B082566" w14:textId="77777777" w:rsidR="005D7A99" w:rsidRPr="00AA71AF" w:rsidRDefault="005D7A99" w:rsidP="005D7A99">
      <w:pPr>
        <w:numPr>
          <w:ilvl w:val="0"/>
          <w:numId w:val="18"/>
        </w:numPr>
        <w:autoSpaceDE w:val="0"/>
        <w:autoSpaceDN w:val="0"/>
        <w:spacing w:before="120" w:after="150" w:line="276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</w:rPr>
      </w:pPr>
      <w:r w:rsidRPr="00AA71AF">
        <w:rPr>
          <w:rFonts w:ascii="Arial" w:eastAsia="Times New Roman" w:hAnsi="Arial" w:cs="Arial"/>
        </w:rPr>
        <w:t>odbiorcami /Pana danych osobowych będą osoby lub podmioty, którym udostępniona zostanie dokumentacja postępowania,</w:t>
      </w:r>
    </w:p>
    <w:p w14:paraId="528F80A3" w14:textId="77777777" w:rsidR="005D7A99" w:rsidRPr="00AA71AF" w:rsidRDefault="005D7A99" w:rsidP="005D7A99">
      <w:pPr>
        <w:numPr>
          <w:ilvl w:val="0"/>
          <w:numId w:val="18"/>
        </w:numPr>
        <w:autoSpaceDE w:val="0"/>
        <w:autoSpaceDN w:val="0"/>
        <w:spacing w:before="120" w:after="150" w:line="276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</w:rPr>
      </w:pPr>
      <w:r w:rsidRPr="00AA71AF">
        <w:rPr>
          <w:rFonts w:ascii="Arial" w:eastAsia="Times New Roman" w:hAnsi="Arial" w:cs="Arial"/>
        </w:rPr>
        <w:t>dane osobowe będą przechowywane, przez okres 4 lat od dnia zakończenia postępowania o udzielenie zamówienia, a jeżeli czas trwania umowy przekracza 4 lata, okres przechowywania obejmuje cały czas trwania umowy;</w:t>
      </w:r>
    </w:p>
    <w:p w14:paraId="6646CB19" w14:textId="77777777" w:rsidR="005D7A99" w:rsidRPr="00AA71AF" w:rsidRDefault="005D7A99" w:rsidP="005D7A99">
      <w:pPr>
        <w:numPr>
          <w:ilvl w:val="0"/>
          <w:numId w:val="18"/>
        </w:numPr>
        <w:autoSpaceDE w:val="0"/>
        <w:autoSpaceDN w:val="0"/>
        <w:spacing w:before="120" w:after="150" w:line="276" w:lineRule="auto"/>
        <w:ind w:left="426" w:hanging="426"/>
        <w:contextualSpacing/>
        <w:jc w:val="both"/>
        <w:rPr>
          <w:rFonts w:ascii="Arial" w:eastAsia="Times New Roman" w:hAnsi="Arial" w:cs="Arial"/>
          <w:b/>
          <w:i/>
        </w:rPr>
      </w:pPr>
      <w:r w:rsidRPr="00AA71AF">
        <w:rPr>
          <w:rFonts w:ascii="Arial" w:eastAsia="Times New Roman" w:hAnsi="Arial" w:cs="Arial"/>
        </w:rPr>
        <w:t xml:space="preserve">obowiązek podania danych osobowych jest wymogiem ustawowym określonym w przepisach ustawy </w:t>
      </w:r>
      <w:proofErr w:type="spellStart"/>
      <w:r w:rsidRPr="00AA71AF">
        <w:rPr>
          <w:rFonts w:ascii="Arial" w:eastAsia="Times New Roman" w:hAnsi="Arial" w:cs="Arial"/>
        </w:rPr>
        <w:t>Pzp</w:t>
      </w:r>
      <w:proofErr w:type="spellEnd"/>
      <w:r w:rsidRPr="00AA71AF">
        <w:rPr>
          <w:rFonts w:ascii="Arial" w:eastAsia="Times New Roman" w:hAnsi="Arial" w:cs="Aria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AA71AF">
        <w:rPr>
          <w:rFonts w:ascii="Arial" w:eastAsia="Times New Roman" w:hAnsi="Arial" w:cs="Arial"/>
        </w:rPr>
        <w:t>Pzp</w:t>
      </w:r>
      <w:proofErr w:type="spellEnd"/>
      <w:r w:rsidRPr="00AA71AF">
        <w:rPr>
          <w:rFonts w:ascii="Arial" w:eastAsia="Times New Roman" w:hAnsi="Arial" w:cs="Arial"/>
        </w:rPr>
        <w:t xml:space="preserve">;  </w:t>
      </w:r>
    </w:p>
    <w:p w14:paraId="44EA6EC6" w14:textId="77777777" w:rsidR="005D7A99" w:rsidRPr="00AA71AF" w:rsidRDefault="005D7A99" w:rsidP="005D7A99">
      <w:pPr>
        <w:numPr>
          <w:ilvl w:val="0"/>
          <w:numId w:val="18"/>
        </w:numPr>
        <w:autoSpaceDE w:val="0"/>
        <w:autoSpaceDN w:val="0"/>
        <w:spacing w:before="120" w:after="150" w:line="276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AA71AF">
        <w:rPr>
          <w:rFonts w:ascii="Arial" w:eastAsia="Times New Roman" w:hAnsi="Arial" w:cs="Arial"/>
        </w:rPr>
        <w:t>w odniesieniu do Pani/Pana danych osobowych decyzje nie będą podejmowane w sposób zautomatyzowany, stosowanie do art. 22 RODO;</w:t>
      </w:r>
    </w:p>
    <w:p w14:paraId="70A882F6" w14:textId="77777777" w:rsidR="005D7A99" w:rsidRPr="00AA71AF" w:rsidRDefault="005D7A99" w:rsidP="005D7A99">
      <w:pPr>
        <w:numPr>
          <w:ilvl w:val="0"/>
          <w:numId w:val="18"/>
        </w:numPr>
        <w:autoSpaceDE w:val="0"/>
        <w:autoSpaceDN w:val="0"/>
        <w:spacing w:before="120" w:after="150" w:line="276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</w:rPr>
      </w:pPr>
      <w:r w:rsidRPr="00AA71AF">
        <w:rPr>
          <w:rFonts w:ascii="Arial" w:eastAsia="Times New Roman" w:hAnsi="Arial" w:cs="Arial"/>
        </w:rPr>
        <w:t>posiada Pani/Pan:</w:t>
      </w:r>
    </w:p>
    <w:p w14:paraId="0BB4F9D4" w14:textId="77777777" w:rsidR="005D7A99" w:rsidRPr="00AA71AF" w:rsidRDefault="005D7A99" w:rsidP="005D7A99">
      <w:pPr>
        <w:numPr>
          <w:ilvl w:val="0"/>
          <w:numId w:val="19"/>
        </w:numPr>
        <w:autoSpaceDE w:val="0"/>
        <w:autoSpaceDN w:val="0"/>
        <w:spacing w:before="120" w:after="150" w:line="276" w:lineRule="auto"/>
        <w:ind w:left="709" w:hanging="283"/>
        <w:contextualSpacing/>
        <w:jc w:val="both"/>
        <w:rPr>
          <w:rFonts w:ascii="Arial" w:eastAsia="Times New Roman" w:hAnsi="Arial" w:cs="Arial"/>
          <w:color w:val="00B0F0"/>
        </w:rPr>
      </w:pPr>
      <w:r w:rsidRPr="00AA71AF">
        <w:rPr>
          <w:rFonts w:ascii="Arial" w:eastAsia="Times New Roman" w:hAnsi="Arial" w:cs="Arial"/>
        </w:rPr>
        <w:t>na podstawie art. 15 RODO prawo dostępu do danych osobowych Pani/Pana dotyczących;</w:t>
      </w:r>
    </w:p>
    <w:p w14:paraId="38E0E134" w14:textId="77777777" w:rsidR="005D7A99" w:rsidRPr="00AA71AF" w:rsidRDefault="005D7A99" w:rsidP="005D7A99">
      <w:pPr>
        <w:numPr>
          <w:ilvl w:val="0"/>
          <w:numId w:val="19"/>
        </w:numPr>
        <w:autoSpaceDE w:val="0"/>
        <w:autoSpaceDN w:val="0"/>
        <w:spacing w:before="120" w:after="150" w:line="276" w:lineRule="auto"/>
        <w:ind w:left="709" w:hanging="283"/>
        <w:contextualSpacing/>
        <w:jc w:val="both"/>
        <w:rPr>
          <w:rFonts w:ascii="Arial" w:eastAsia="Times New Roman" w:hAnsi="Arial" w:cs="Arial"/>
        </w:rPr>
      </w:pPr>
      <w:r w:rsidRPr="00AA71AF">
        <w:rPr>
          <w:rFonts w:ascii="Arial" w:eastAsia="Times New Roman" w:hAnsi="Arial" w:cs="Arial"/>
        </w:rPr>
        <w:t xml:space="preserve">na podstawie art. 16 RODO prawo do sprostowania Pani/Pana danych osobowych </w:t>
      </w:r>
      <w:r w:rsidRPr="00AA71AF">
        <w:rPr>
          <w:rFonts w:ascii="Arial" w:eastAsia="Times New Roman" w:hAnsi="Arial" w:cs="Arial"/>
          <w:b/>
          <w:vertAlign w:val="superscript"/>
        </w:rPr>
        <w:t>**</w:t>
      </w:r>
      <w:r w:rsidRPr="00AA71AF">
        <w:rPr>
          <w:rFonts w:ascii="Arial" w:eastAsia="Times New Roman" w:hAnsi="Arial" w:cs="Arial"/>
        </w:rPr>
        <w:t>;</w:t>
      </w:r>
    </w:p>
    <w:p w14:paraId="262C61A8" w14:textId="77777777" w:rsidR="005D7A99" w:rsidRPr="00AA71AF" w:rsidRDefault="005D7A99" w:rsidP="005D7A99">
      <w:pPr>
        <w:numPr>
          <w:ilvl w:val="0"/>
          <w:numId w:val="19"/>
        </w:numPr>
        <w:autoSpaceDE w:val="0"/>
        <w:autoSpaceDN w:val="0"/>
        <w:spacing w:before="120" w:after="150" w:line="276" w:lineRule="auto"/>
        <w:ind w:left="709" w:hanging="283"/>
        <w:contextualSpacing/>
        <w:jc w:val="both"/>
        <w:rPr>
          <w:rFonts w:ascii="Arial" w:eastAsia="Times New Roman" w:hAnsi="Arial" w:cs="Arial"/>
        </w:rPr>
      </w:pPr>
      <w:r w:rsidRPr="00AA71AF">
        <w:rPr>
          <w:rFonts w:ascii="Arial" w:eastAsia="Times New Roman" w:hAnsi="Arial" w:cs="Aria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0FAB34BD" w14:textId="77777777" w:rsidR="005D7A99" w:rsidRPr="00AA71AF" w:rsidRDefault="005D7A99" w:rsidP="005D7A99">
      <w:pPr>
        <w:numPr>
          <w:ilvl w:val="0"/>
          <w:numId w:val="19"/>
        </w:numPr>
        <w:autoSpaceDE w:val="0"/>
        <w:autoSpaceDN w:val="0"/>
        <w:spacing w:before="120" w:after="150" w:line="276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</w:rPr>
      </w:pPr>
      <w:r w:rsidRPr="00AA71AF">
        <w:rPr>
          <w:rFonts w:ascii="Arial" w:eastAsia="Times New Roman" w:hAnsi="Arial" w:cs="Arial"/>
        </w:rPr>
        <w:t>prawo do wniesienia skargi do Prezesa Urzędu Ochrony Danych Osobowych, gdy uzna Pani/Pan, że przetwarzanie danych osobowych Pani/Pana dotyczących narusza przepisy RODO;</w:t>
      </w:r>
    </w:p>
    <w:p w14:paraId="3612EDCF" w14:textId="77777777" w:rsidR="005D7A99" w:rsidRPr="00AA71AF" w:rsidRDefault="005D7A99" w:rsidP="005D7A99">
      <w:pPr>
        <w:numPr>
          <w:ilvl w:val="0"/>
          <w:numId w:val="18"/>
        </w:numPr>
        <w:autoSpaceDE w:val="0"/>
        <w:autoSpaceDN w:val="0"/>
        <w:spacing w:before="120" w:after="150" w:line="276" w:lineRule="auto"/>
        <w:ind w:left="426" w:hanging="426"/>
        <w:contextualSpacing/>
        <w:jc w:val="both"/>
        <w:rPr>
          <w:rFonts w:ascii="Arial" w:eastAsia="Times New Roman" w:hAnsi="Arial" w:cs="Arial"/>
          <w:i/>
          <w:color w:val="00B0F0"/>
        </w:rPr>
      </w:pPr>
      <w:r w:rsidRPr="00AA71AF">
        <w:rPr>
          <w:rFonts w:ascii="Arial" w:eastAsia="Times New Roman" w:hAnsi="Arial" w:cs="Arial"/>
        </w:rPr>
        <w:t>nie przysługuje Pani/Panu:</w:t>
      </w:r>
    </w:p>
    <w:p w14:paraId="0F39EC0E" w14:textId="77777777" w:rsidR="005D7A99" w:rsidRPr="00AA71AF" w:rsidRDefault="005D7A99" w:rsidP="005D7A99">
      <w:pPr>
        <w:numPr>
          <w:ilvl w:val="0"/>
          <w:numId w:val="20"/>
        </w:numPr>
        <w:autoSpaceDE w:val="0"/>
        <w:autoSpaceDN w:val="0"/>
        <w:spacing w:before="120" w:after="150" w:line="276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</w:rPr>
      </w:pPr>
      <w:r w:rsidRPr="00AA71AF">
        <w:rPr>
          <w:rFonts w:ascii="Arial" w:eastAsia="Times New Roman" w:hAnsi="Arial" w:cs="Arial"/>
        </w:rPr>
        <w:t>w związku z art. 17 ust. 3 lit. b, d lub e RODO prawo do usunięcia danych osobowych;</w:t>
      </w:r>
    </w:p>
    <w:p w14:paraId="3C217DFF" w14:textId="77777777" w:rsidR="005D7A99" w:rsidRPr="00AA71AF" w:rsidRDefault="005D7A99" w:rsidP="005D7A99">
      <w:pPr>
        <w:numPr>
          <w:ilvl w:val="0"/>
          <w:numId w:val="20"/>
        </w:numPr>
        <w:autoSpaceDE w:val="0"/>
        <w:autoSpaceDN w:val="0"/>
        <w:spacing w:before="120" w:after="150" w:line="276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</w:rPr>
      </w:pPr>
      <w:r w:rsidRPr="00AA71AF">
        <w:rPr>
          <w:rFonts w:ascii="Arial" w:eastAsia="Times New Roman" w:hAnsi="Arial" w:cs="Arial"/>
        </w:rPr>
        <w:t>prawo do przenoszenia danych osobowych, o którym mowa w art. 20 RODO;</w:t>
      </w:r>
    </w:p>
    <w:p w14:paraId="6BEB8038" w14:textId="77777777" w:rsidR="005D7A99" w:rsidRPr="00AA71AF" w:rsidRDefault="005D7A99" w:rsidP="005D7A99">
      <w:pPr>
        <w:numPr>
          <w:ilvl w:val="0"/>
          <w:numId w:val="20"/>
        </w:numPr>
        <w:autoSpaceDE w:val="0"/>
        <w:autoSpaceDN w:val="0"/>
        <w:spacing w:before="120" w:after="150" w:line="276" w:lineRule="auto"/>
        <w:ind w:left="709" w:hanging="283"/>
        <w:contextualSpacing/>
        <w:jc w:val="both"/>
        <w:rPr>
          <w:rFonts w:ascii="Arial" w:eastAsia="Times New Roman" w:hAnsi="Arial" w:cs="Arial"/>
          <w:i/>
        </w:rPr>
      </w:pPr>
      <w:r w:rsidRPr="00AA71AF">
        <w:rPr>
          <w:rFonts w:ascii="Arial" w:eastAsia="Times New Roman" w:hAnsi="Arial" w:cs="Aria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44A2C35A" w14:textId="77777777" w:rsidR="005D7A99" w:rsidRPr="00AA71AF" w:rsidRDefault="005D7A99" w:rsidP="005D7A99">
      <w:pPr>
        <w:spacing w:after="150" w:line="360" w:lineRule="auto"/>
        <w:ind w:left="709"/>
        <w:contextualSpacing/>
        <w:jc w:val="both"/>
        <w:rPr>
          <w:rFonts w:ascii="Arial" w:eastAsia="Times New Roman" w:hAnsi="Arial" w:cs="Arial"/>
          <w:b/>
          <w:i/>
        </w:rPr>
      </w:pPr>
    </w:p>
    <w:p w14:paraId="332D39D3" w14:textId="77777777" w:rsidR="005D7A99" w:rsidRDefault="005D7A99" w:rsidP="005D7A99">
      <w:pPr>
        <w:jc w:val="both"/>
        <w:rPr>
          <w:rFonts w:ascii="Arial" w:hAnsi="Arial" w:cs="Arial"/>
          <w:bCs/>
          <w:iCs/>
          <w:sz w:val="24"/>
        </w:rPr>
      </w:pPr>
    </w:p>
    <w:p w14:paraId="69101D3B" w14:textId="77777777" w:rsidR="005D7A99" w:rsidRDefault="005D7A99" w:rsidP="005D7A99">
      <w:pPr>
        <w:jc w:val="both"/>
        <w:rPr>
          <w:rFonts w:ascii="Arial" w:hAnsi="Arial" w:cs="Arial"/>
          <w:bCs/>
          <w:iCs/>
          <w:sz w:val="24"/>
        </w:rPr>
      </w:pPr>
    </w:p>
    <w:p w14:paraId="69C4132E" w14:textId="77777777" w:rsidR="00E020E8" w:rsidRPr="00E020E8" w:rsidRDefault="00E020E8" w:rsidP="00E020E8">
      <w:pPr>
        <w:rPr>
          <w:rFonts w:ascii="Arial" w:hAnsi="Arial" w:cs="Arial"/>
          <w:b/>
          <w:bCs/>
        </w:rPr>
      </w:pPr>
    </w:p>
    <w:p w14:paraId="2220B822" w14:textId="77777777" w:rsidR="00E020E8" w:rsidRPr="00E020E8" w:rsidRDefault="00E020E8" w:rsidP="00E020E8">
      <w:pPr>
        <w:rPr>
          <w:rFonts w:ascii="Arial" w:hAnsi="Arial" w:cs="Arial"/>
          <w:b/>
          <w:bCs/>
        </w:rPr>
      </w:pPr>
    </w:p>
    <w:p w14:paraId="587C6E95" w14:textId="378F9ABA" w:rsidR="00C81BDF" w:rsidRPr="00C309A8" w:rsidRDefault="00C81BDF" w:rsidP="00C81BDF">
      <w:pPr>
        <w:jc w:val="right"/>
        <w:rPr>
          <w:rFonts w:ascii="Arial" w:hAnsi="Arial" w:cs="Arial"/>
          <w:i/>
        </w:rPr>
      </w:pPr>
      <w:bookmarkStart w:id="1" w:name="_Hlk151020113"/>
      <w:bookmarkEnd w:id="0"/>
      <w:r w:rsidRPr="00C309A8">
        <w:rPr>
          <w:rFonts w:ascii="Arial" w:hAnsi="Arial" w:cs="Arial"/>
          <w:b/>
        </w:rPr>
        <w:t xml:space="preserve">Załącznik </w:t>
      </w:r>
      <w:r w:rsidR="0094566D" w:rsidRPr="00C309A8">
        <w:rPr>
          <w:rFonts w:ascii="Arial" w:hAnsi="Arial" w:cs="Arial"/>
          <w:b/>
        </w:rPr>
        <w:t>5</w:t>
      </w:r>
      <w:r w:rsidRPr="00C309A8">
        <w:rPr>
          <w:rFonts w:ascii="Arial" w:hAnsi="Arial" w:cs="Arial"/>
          <w:b/>
        </w:rPr>
        <w:t>a do SWZ</w:t>
      </w:r>
      <w:r w:rsidRPr="00C309A8">
        <w:rPr>
          <w:rFonts w:ascii="Arial" w:hAnsi="Arial" w:cs="Arial"/>
          <w:i/>
        </w:rPr>
        <w:t xml:space="preserve">       </w:t>
      </w:r>
    </w:p>
    <w:bookmarkEnd w:id="1"/>
    <w:p w14:paraId="38AB2864" w14:textId="08277E54" w:rsidR="00C81BDF" w:rsidRPr="00C309A8" w:rsidRDefault="00C81BDF" w:rsidP="00C81BDF">
      <w:pPr>
        <w:rPr>
          <w:rFonts w:ascii="Arial" w:hAnsi="Arial" w:cs="Arial"/>
          <w:b/>
          <w:iCs/>
        </w:rPr>
      </w:pPr>
      <w:r w:rsidRPr="00C309A8">
        <w:rPr>
          <w:rFonts w:ascii="Arial" w:hAnsi="Arial" w:cs="Arial"/>
          <w:b/>
          <w:iCs/>
        </w:rPr>
        <w:t xml:space="preserve">Numer sprawy: </w:t>
      </w:r>
      <w:r w:rsidR="00003F6C" w:rsidRPr="00C309A8">
        <w:rPr>
          <w:rFonts w:ascii="Arial" w:hAnsi="Arial" w:cs="Arial"/>
          <w:b/>
          <w:iCs/>
        </w:rPr>
        <w:t>DZP.26.1.</w:t>
      </w:r>
      <w:r w:rsidR="00AC2A10">
        <w:rPr>
          <w:rFonts w:ascii="Arial" w:hAnsi="Arial" w:cs="Arial"/>
          <w:b/>
          <w:iCs/>
        </w:rPr>
        <w:t>10</w:t>
      </w:r>
      <w:r w:rsidR="00003F6C" w:rsidRPr="00C309A8">
        <w:rPr>
          <w:rFonts w:ascii="Arial" w:hAnsi="Arial" w:cs="Arial"/>
          <w:b/>
          <w:iCs/>
        </w:rPr>
        <w:t>.202</w:t>
      </w:r>
      <w:r w:rsidR="00AC2A10">
        <w:rPr>
          <w:rFonts w:ascii="Arial" w:hAnsi="Arial" w:cs="Arial"/>
          <w:b/>
          <w:iCs/>
        </w:rPr>
        <w:t>5</w:t>
      </w:r>
      <w:r w:rsidR="00003F6C" w:rsidRPr="00C309A8">
        <w:rPr>
          <w:rFonts w:ascii="Arial" w:hAnsi="Arial" w:cs="Arial"/>
          <w:b/>
          <w:iCs/>
        </w:rPr>
        <w:t xml:space="preserve">.IK  </w:t>
      </w:r>
    </w:p>
    <w:p w14:paraId="19394B23" w14:textId="77777777" w:rsidR="00C81BDF" w:rsidRPr="00C309A8" w:rsidRDefault="00C81BDF" w:rsidP="00C81BDF">
      <w:pPr>
        <w:rPr>
          <w:rFonts w:ascii="Arial" w:hAnsi="Arial" w:cs="Arial"/>
          <w:b/>
        </w:rPr>
      </w:pPr>
      <w:r w:rsidRPr="00C309A8">
        <w:rPr>
          <w:rFonts w:ascii="Arial" w:hAnsi="Arial" w:cs="Arial"/>
          <w:b/>
        </w:rPr>
        <w:t>Wykaz dostaw - Zakres I</w:t>
      </w:r>
    </w:p>
    <w:p w14:paraId="46044A24" w14:textId="77777777" w:rsidR="00C81BDF" w:rsidRPr="00C309A8" w:rsidRDefault="00C81BDF" w:rsidP="00C81BDF">
      <w:pPr>
        <w:rPr>
          <w:rFonts w:ascii="Arial" w:hAnsi="Arial" w:cs="Arial"/>
          <w:b/>
          <w:bCs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5"/>
        <w:gridCol w:w="1917"/>
        <w:gridCol w:w="1950"/>
        <w:gridCol w:w="1268"/>
        <w:gridCol w:w="1885"/>
        <w:gridCol w:w="1749"/>
      </w:tblGrid>
      <w:tr w:rsidR="00C81BDF" w:rsidRPr="00C309A8" w14:paraId="19BAACE2" w14:textId="77777777" w:rsidTr="00CD4804"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D9D2B69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t>lp.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19716F1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t>przedmiot dostawy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C57CD15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t>podmiot na rzecz którego dostawy zostały wykonane*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F635493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t>Wartość</w:t>
            </w:r>
          </w:p>
          <w:p w14:paraId="50B08EB7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t>dosta</w:t>
            </w:r>
            <w:r w:rsidRPr="00C309A8">
              <w:rPr>
                <w:rFonts w:ascii="Arial" w:hAnsi="Arial" w:cs="Arial"/>
              </w:rPr>
              <w:softHyphen/>
              <w:t>wy**</w:t>
            </w: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05FD5BA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t>daty wykonania dostawy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79712D8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t>uwagi</w:t>
            </w:r>
          </w:p>
        </w:tc>
      </w:tr>
      <w:tr w:rsidR="00C81BDF" w:rsidRPr="00C309A8" w14:paraId="0B354EE2" w14:textId="77777777" w:rsidTr="00CD4804"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987075C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t>1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C32232C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br/>
            </w:r>
            <w:r w:rsidRPr="00C309A8">
              <w:rPr>
                <w:rFonts w:ascii="Arial" w:hAnsi="Arial" w:cs="Arial"/>
              </w:rPr>
              <w:br/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A7C2526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7AA1EA9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4671CE7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2CC85C9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</w:tr>
      <w:tr w:rsidR="00C81BDF" w:rsidRPr="00C309A8" w14:paraId="0634624E" w14:textId="77777777" w:rsidTr="00CD4804"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71FE5EF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t>2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DC4AD48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br/>
            </w:r>
            <w:r w:rsidRPr="00C309A8">
              <w:rPr>
                <w:rFonts w:ascii="Arial" w:hAnsi="Arial" w:cs="Arial"/>
              </w:rPr>
              <w:br/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D388A7C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D257D08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23A6868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5C44913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</w:tr>
      <w:tr w:rsidR="00C81BDF" w:rsidRPr="00C309A8" w14:paraId="4C48CE78" w14:textId="77777777" w:rsidTr="00CD4804"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2ABFC51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t>3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AFB68D2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br/>
            </w:r>
            <w:r w:rsidRPr="00C309A8">
              <w:rPr>
                <w:rFonts w:ascii="Arial" w:hAnsi="Arial" w:cs="Arial"/>
              </w:rPr>
              <w:br/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9F11F5F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24D6C9C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F4C6221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05D7470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</w:tr>
    </w:tbl>
    <w:p w14:paraId="2025AD15" w14:textId="77777777" w:rsidR="00C81BDF" w:rsidRPr="00C309A8" w:rsidRDefault="00C81BDF" w:rsidP="00C81BDF">
      <w:pPr>
        <w:rPr>
          <w:rFonts w:ascii="Arial" w:hAnsi="Arial" w:cs="Arial"/>
        </w:rPr>
      </w:pPr>
    </w:p>
    <w:p w14:paraId="606DD026" w14:textId="77777777" w:rsidR="00C81BDF" w:rsidRPr="00C309A8" w:rsidRDefault="00C81BDF" w:rsidP="00C81BDF">
      <w:pPr>
        <w:rPr>
          <w:rFonts w:ascii="Arial" w:hAnsi="Arial" w:cs="Arial"/>
        </w:rPr>
      </w:pPr>
      <w:r w:rsidRPr="00C309A8">
        <w:rPr>
          <w:rFonts w:ascii="Arial" w:hAnsi="Arial" w:cs="Arial"/>
        </w:rPr>
        <w:t>Do wykazu należy dołączyć dowody potwierdzające, że wykazane dostawy / usługi zostały wykonane lub są wykonywane należycie, np. referencje.</w:t>
      </w:r>
    </w:p>
    <w:p w14:paraId="6FD7339E" w14:textId="77777777" w:rsidR="00C81BDF" w:rsidRPr="00C309A8" w:rsidRDefault="00C81BDF" w:rsidP="00C81BDF">
      <w:pPr>
        <w:rPr>
          <w:rFonts w:ascii="Arial" w:hAnsi="Arial" w:cs="Arial"/>
        </w:rPr>
      </w:pPr>
    </w:p>
    <w:p w14:paraId="2DE4313B" w14:textId="77777777" w:rsidR="00C81BDF" w:rsidRPr="00C309A8" w:rsidRDefault="00C81BDF" w:rsidP="00C81BDF">
      <w:pPr>
        <w:rPr>
          <w:rFonts w:ascii="Arial" w:hAnsi="Arial" w:cs="Arial"/>
        </w:rPr>
      </w:pPr>
      <w:r w:rsidRPr="00C309A8">
        <w:rPr>
          <w:rFonts w:ascii="Arial" w:hAnsi="Arial" w:cs="Arial"/>
        </w:rPr>
        <w:t>Jeżeli Wykonawca polega na wiedzy i doświadczeniu innych podmiotów należy do powyższego wykazu dołączyć pisemne zobowiązania tych podmiotów do oddania do dyspozycji niezbędnych zasobów na okres korzystania z nich przy wykonywaniu zamówienia.</w:t>
      </w:r>
    </w:p>
    <w:p w14:paraId="26416F97" w14:textId="77777777" w:rsidR="00C81BDF" w:rsidRPr="00C309A8" w:rsidRDefault="00C81BDF" w:rsidP="00C81BDF">
      <w:pPr>
        <w:rPr>
          <w:rFonts w:ascii="Arial" w:hAnsi="Arial" w:cs="Arial"/>
        </w:rPr>
      </w:pPr>
      <w:r w:rsidRPr="00C309A8">
        <w:rPr>
          <w:rFonts w:ascii="Arial" w:hAnsi="Arial" w:cs="Arial"/>
        </w:rPr>
        <w:t xml:space="preserve"> </w:t>
      </w:r>
    </w:p>
    <w:p w14:paraId="3762AE73" w14:textId="4DD24161" w:rsidR="00C81BDF" w:rsidRPr="00C309A8" w:rsidRDefault="00C81BDF" w:rsidP="00C81BDF">
      <w:pPr>
        <w:jc w:val="both"/>
        <w:rPr>
          <w:rFonts w:ascii="Arial" w:hAnsi="Arial" w:cs="Arial"/>
        </w:rPr>
      </w:pPr>
      <w:r w:rsidRPr="00C309A8">
        <w:rPr>
          <w:rFonts w:ascii="Arial" w:hAnsi="Arial" w:cs="Arial"/>
        </w:rPr>
        <w:t>*Szczegółowe określenie warunku zostało opisane w pkt. V</w:t>
      </w:r>
      <w:r w:rsidR="00A90F2C" w:rsidRPr="00C309A8">
        <w:rPr>
          <w:rFonts w:ascii="Arial" w:hAnsi="Arial" w:cs="Arial"/>
        </w:rPr>
        <w:t>I</w:t>
      </w:r>
      <w:r w:rsidRPr="00C309A8">
        <w:rPr>
          <w:rFonts w:ascii="Arial" w:hAnsi="Arial" w:cs="Arial"/>
        </w:rPr>
        <w:t xml:space="preserve"> 2.3) </w:t>
      </w:r>
      <w:proofErr w:type="spellStart"/>
      <w:r w:rsidRPr="00C309A8">
        <w:rPr>
          <w:rFonts w:ascii="Arial" w:hAnsi="Arial" w:cs="Arial"/>
        </w:rPr>
        <w:t>swz</w:t>
      </w:r>
      <w:proofErr w:type="spellEnd"/>
      <w:r w:rsidRPr="00C309A8">
        <w:rPr>
          <w:rFonts w:ascii="Arial" w:hAnsi="Arial" w:cs="Arial"/>
        </w:rPr>
        <w:t xml:space="preserve"> (zakres I)  specyfikacji warunków zamówienia. </w:t>
      </w:r>
    </w:p>
    <w:p w14:paraId="5FCB4D43" w14:textId="77777777" w:rsidR="00C81BDF" w:rsidRPr="00C309A8" w:rsidRDefault="00C81BDF" w:rsidP="00C81BDF">
      <w:pPr>
        <w:rPr>
          <w:rFonts w:ascii="Arial" w:hAnsi="Arial" w:cs="Arial"/>
        </w:rPr>
      </w:pPr>
    </w:p>
    <w:p w14:paraId="155FFB3A" w14:textId="77777777" w:rsidR="00C81BDF" w:rsidRPr="00C309A8" w:rsidRDefault="00C81BDF" w:rsidP="00C81BDF">
      <w:pPr>
        <w:rPr>
          <w:rFonts w:ascii="Arial" w:hAnsi="Arial" w:cs="Arial"/>
          <w:i/>
          <w:iCs/>
        </w:rPr>
      </w:pPr>
    </w:p>
    <w:p w14:paraId="1E35AB87" w14:textId="77777777" w:rsidR="00C81BDF" w:rsidRPr="00C309A8" w:rsidRDefault="00C81BDF" w:rsidP="00C81BDF">
      <w:pPr>
        <w:rPr>
          <w:rFonts w:ascii="Arial" w:hAnsi="Arial" w:cs="Arial"/>
          <w:i/>
          <w:iCs/>
        </w:rPr>
      </w:pPr>
    </w:p>
    <w:p w14:paraId="0C020A27" w14:textId="0E6909A0" w:rsidR="00C81BDF" w:rsidRPr="00C309A8" w:rsidRDefault="00C81BDF" w:rsidP="00C81BDF">
      <w:pPr>
        <w:rPr>
          <w:rFonts w:ascii="Arial" w:hAnsi="Arial" w:cs="Arial"/>
          <w:bCs/>
        </w:rPr>
      </w:pPr>
      <w:r w:rsidRPr="00C309A8">
        <w:rPr>
          <w:rFonts w:ascii="Arial" w:hAnsi="Arial" w:cs="Arial"/>
          <w:b/>
        </w:rPr>
        <w:tab/>
      </w:r>
      <w:r w:rsidRPr="00C309A8">
        <w:rPr>
          <w:rFonts w:ascii="Arial" w:hAnsi="Arial" w:cs="Arial"/>
          <w:b/>
        </w:rPr>
        <w:tab/>
      </w:r>
      <w:r w:rsidRPr="00C309A8">
        <w:rPr>
          <w:rFonts w:ascii="Arial" w:hAnsi="Arial" w:cs="Arial"/>
          <w:b/>
        </w:rPr>
        <w:tab/>
      </w:r>
      <w:r w:rsidRPr="00C309A8">
        <w:rPr>
          <w:rFonts w:ascii="Arial" w:hAnsi="Arial" w:cs="Arial"/>
          <w:b/>
        </w:rPr>
        <w:tab/>
      </w:r>
      <w:r w:rsidRPr="00C309A8">
        <w:rPr>
          <w:rFonts w:ascii="Arial" w:hAnsi="Arial" w:cs="Arial"/>
          <w:b/>
        </w:rPr>
        <w:tab/>
      </w:r>
      <w:r w:rsidRPr="00C309A8">
        <w:rPr>
          <w:rFonts w:ascii="Arial" w:hAnsi="Arial" w:cs="Arial"/>
          <w:b/>
        </w:rPr>
        <w:tab/>
      </w:r>
      <w:r w:rsidRPr="00C309A8">
        <w:rPr>
          <w:rFonts w:ascii="Arial" w:hAnsi="Arial" w:cs="Arial"/>
          <w:b/>
        </w:rPr>
        <w:tab/>
      </w:r>
      <w:r w:rsidRPr="00C309A8">
        <w:rPr>
          <w:rFonts w:ascii="Arial" w:hAnsi="Arial" w:cs="Arial"/>
          <w:b/>
        </w:rPr>
        <w:tab/>
      </w:r>
      <w:r w:rsidRPr="00C309A8">
        <w:rPr>
          <w:rFonts w:ascii="Arial" w:hAnsi="Arial" w:cs="Arial"/>
          <w:bCs/>
        </w:rPr>
        <w:t>…………………………………..</w:t>
      </w:r>
    </w:p>
    <w:p w14:paraId="6EA2FE83" w14:textId="49DA03E1" w:rsidR="00C81BDF" w:rsidRPr="00C309A8" w:rsidRDefault="00C81BDF" w:rsidP="00C81BDF">
      <w:pPr>
        <w:rPr>
          <w:rFonts w:ascii="Arial" w:hAnsi="Arial" w:cs="Arial"/>
          <w:bCs/>
        </w:rPr>
      </w:pPr>
      <w:r w:rsidRPr="00C309A8">
        <w:rPr>
          <w:rFonts w:ascii="Arial" w:hAnsi="Arial" w:cs="Arial"/>
          <w:bCs/>
        </w:rPr>
        <w:tab/>
      </w:r>
      <w:r w:rsidRPr="00C309A8">
        <w:rPr>
          <w:rFonts w:ascii="Arial" w:hAnsi="Arial" w:cs="Arial"/>
          <w:bCs/>
        </w:rPr>
        <w:tab/>
      </w:r>
      <w:r w:rsidRPr="00C309A8">
        <w:rPr>
          <w:rFonts w:ascii="Arial" w:hAnsi="Arial" w:cs="Arial"/>
          <w:bCs/>
        </w:rPr>
        <w:tab/>
      </w:r>
      <w:r w:rsidRPr="00C309A8">
        <w:rPr>
          <w:rFonts w:ascii="Arial" w:hAnsi="Arial" w:cs="Arial"/>
          <w:bCs/>
        </w:rPr>
        <w:tab/>
      </w:r>
      <w:r w:rsidRPr="00C309A8">
        <w:rPr>
          <w:rFonts w:ascii="Arial" w:hAnsi="Arial" w:cs="Arial"/>
          <w:bCs/>
        </w:rPr>
        <w:tab/>
      </w:r>
      <w:r w:rsidRPr="00C309A8">
        <w:rPr>
          <w:rFonts w:ascii="Arial" w:hAnsi="Arial" w:cs="Arial"/>
          <w:bCs/>
        </w:rPr>
        <w:tab/>
      </w:r>
      <w:r w:rsidRPr="00C309A8">
        <w:rPr>
          <w:rFonts w:ascii="Arial" w:hAnsi="Arial" w:cs="Arial"/>
          <w:bCs/>
        </w:rPr>
        <w:tab/>
      </w:r>
      <w:r w:rsidRPr="00C309A8">
        <w:rPr>
          <w:rFonts w:ascii="Arial" w:hAnsi="Arial" w:cs="Arial"/>
          <w:bCs/>
        </w:rPr>
        <w:tab/>
      </w:r>
      <w:r w:rsidR="00CE19DE" w:rsidRPr="00C309A8">
        <w:rPr>
          <w:rFonts w:ascii="Arial" w:hAnsi="Arial" w:cs="Arial"/>
          <w:bCs/>
        </w:rPr>
        <w:t xml:space="preserve">          p</w:t>
      </w:r>
      <w:r w:rsidRPr="00C309A8">
        <w:rPr>
          <w:rFonts w:ascii="Arial" w:hAnsi="Arial" w:cs="Arial"/>
          <w:bCs/>
        </w:rPr>
        <w:t>odpis elektroniczny</w:t>
      </w:r>
    </w:p>
    <w:p w14:paraId="389C627F" w14:textId="77777777" w:rsidR="00C81BDF" w:rsidRPr="00C309A8" w:rsidRDefault="00C81BDF" w:rsidP="00C81BDF">
      <w:pPr>
        <w:rPr>
          <w:rFonts w:ascii="Arial" w:hAnsi="Arial" w:cs="Arial"/>
          <w:b/>
        </w:rPr>
      </w:pPr>
    </w:p>
    <w:p w14:paraId="627B6306" w14:textId="77777777" w:rsidR="00C81BDF" w:rsidRPr="00C309A8" w:rsidRDefault="00C81BDF" w:rsidP="00C81BDF">
      <w:pPr>
        <w:rPr>
          <w:rFonts w:ascii="Arial" w:hAnsi="Arial" w:cs="Arial"/>
          <w:i/>
          <w:iCs/>
        </w:rPr>
      </w:pPr>
    </w:p>
    <w:p w14:paraId="3292D990" w14:textId="77777777" w:rsidR="00C81BDF" w:rsidRPr="00C309A8" w:rsidRDefault="00C81BDF" w:rsidP="00C81BDF">
      <w:pPr>
        <w:rPr>
          <w:rFonts w:ascii="Arial" w:hAnsi="Arial" w:cs="Arial"/>
        </w:rPr>
      </w:pPr>
    </w:p>
    <w:p w14:paraId="1AE5CB38" w14:textId="4BD3B384" w:rsidR="00C81BDF" w:rsidRPr="00C309A8" w:rsidRDefault="00C81BDF" w:rsidP="00C81BDF">
      <w:pPr>
        <w:rPr>
          <w:rFonts w:ascii="Arial" w:hAnsi="Arial" w:cs="Arial"/>
          <w:u w:val="single"/>
        </w:rPr>
      </w:pPr>
    </w:p>
    <w:p w14:paraId="139AB48F" w14:textId="77777777" w:rsidR="00CE19DE" w:rsidRPr="00C309A8" w:rsidRDefault="00CE19DE" w:rsidP="00C81BDF">
      <w:pPr>
        <w:rPr>
          <w:rFonts w:ascii="Arial" w:hAnsi="Arial" w:cs="Arial"/>
          <w:u w:val="single"/>
        </w:rPr>
      </w:pPr>
    </w:p>
    <w:p w14:paraId="7CB1D385" w14:textId="77777777" w:rsidR="00C81BDF" w:rsidRPr="00C309A8" w:rsidRDefault="00C81BDF" w:rsidP="00C81BDF">
      <w:pPr>
        <w:rPr>
          <w:rFonts w:ascii="Arial" w:hAnsi="Arial" w:cs="Arial"/>
        </w:rPr>
      </w:pPr>
    </w:p>
    <w:p w14:paraId="4D0C8DA7" w14:textId="0E2EB410" w:rsidR="00C81BDF" w:rsidRPr="00C309A8" w:rsidRDefault="00C81BDF" w:rsidP="00CE19DE">
      <w:pPr>
        <w:ind w:left="6372"/>
        <w:rPr>
          <w:rFonts w:ascii="Arial" w:hAnsi="Arial" w:cs="Arial"/>
          <w:i/>
        </w:rPr>
      </w:pPr>
      <w:r w:rsidRPr="00C309A8">
        <w:rPr>
          <w:rFonts w:ascii="Arial" w:hAnsi="Arial" w:cs="Arial"/>
          <w:b/>
        </w:rPr>
        <w:t xml:space="preserve">Załącznik </w:t>
      </w:r>
      <w:r w:rsidR="0094566D" w:rsidRPr="00C309A8">
        <w:rPr>
          <w:rFonts w:ascii="Arial" w:hAnsi="Arial" w:cs="Arial"/>
          <w:b/>
        </w:rPr>
        <w:t>5</w:t>
      </w:r>
      <w:r w:rsidRPr="00C309A8">
        <w:rPr>
          <w:rFonts w:ascii="Arial" w:hAnsi="Arial" w:cs="Arial"/>
          <w:b/>
        </w:rPr>
        <w:t>b do SWZ</w:t>
      </w:r>
      <w:r w:rsidRPr="00C309A8">
        <w:rPr>
          <w:rFonts w:ascii="Arial" w:hAnsi="Arial" w:cs="Arial"/>
          <w:i/>
        </w:rPr>
        <w:t xml:space="preserve">       </w:t>
      </w:r>
    </w:p>
    <w:p w14:paraId="75A30EB7" w14:textId="193362F1" w:rsidR="00C81BDF" w:rsidRPr="00C309A8" w:rsidRDefault="00C81BDF" w:rsidP="00C81BDF">
      <w:pPr>
        <w:rPr>
          <w:rFonts w:ascii="Arial" w:hAnsi="Arial" w:cs="Arial"/>
          <w:b/>
          <w:iCs/>
        </w:rPr>
      </w:pPr>
      <w:r w:rsidRPr="00C309A8">
        <w:rPr>
          <w:rFonts w:ascii="Arial" w:hAnsi="Arial" w:cs="Arial"/>
          <w:b/>
          <w:iCs/>
        </w:rPr>
        <w:t xml:space="preserve">Numer sprawy: </w:t>
      </w:r>
      <w:r w:rsidR="00003F6C" w:rsidRPr="00C309A8">
        <w:rPr>
          <w:rFonts w:ascii="Arial" w:hAnsi="Arial" w:cs="Arial"/>
          <w:b/>
          <w:iCs/>
        </w:rPr>
        <w:t>DZP.26.1.</w:t>
      </w:r>
      <w:r w:rsidR="00E209B5">
        <w:rPr>
          <w:rFonts w:ascii="Arial" w:hAnsi="Arial" w:cs="Arial"/>
          <w:b/>
          <w:iCs/>
        </w:rPr>
        <w:t>10</w:t>
      </w:r>
      <w:r w:rsidR="00003F6C" w:rsidRPr="00C309A8">
        <w:rPr>
          <w:rFonts w:ascii="Arial" w:hAnsi="Arial" w:cs="Arial"/>
          <w:b/>
          <w:iCs/>
        </w:rPr>
        <w:t>.202</w:t>
      </w:r>
      <w:r w:rsidR="00E209B5">
        <w:rPr>
          <w:rFonts w:ascii="Arial" w:hAnsi="Arial" w:cs="Arial"/>
          <w:b/>
          <w:iCs/>
        </w:rPr>
        <w:t>5</w:t>
      </w:r>
      <w:r w:rsidR="00003F6C" w:rsidRPr="00C309A8">
        <w:rPr>
          <w:rFonts w:ascii="Arial" w:hAnsi="Arial" w:cs="Arial"/>
          <w:b/>
          <w:iCs/>
        </w:rPr>
        <w:t xml:space="preserve">.IK  </w:t>
      </w:r>
    </w:p>
    <w:p w14:paraId="0B787486" w14:textId="77777777" w:rsidR="00C81BDF" w:rsidRPr="00C309A8" w:rsidRDefault="00C81BDF" w:rsidP="00C81BDF">
      <w:pPr>
        <w:rPr>
          <w:rFonts w:ascii="Arial" w:hAnsi="Arial" w:cs="Arial"/>
          <w:b/>
        </w:rPr>
      </w:pPr>
      <w:r w:rsidRPr="00C309A8">
        <w:rPr>
          <w:rFonts w:ascii="Arial" w:hAnsi="Arial" w:cs="Arial"/>
          <w:b/>
        </w:rPr>
        <w:t>Wykaz dostaw –Zakres II</w:t>
      </w:r>
    </w:p>
    <w:p w14:paraId="271AFDD7" w14:textId="77777777" w:rsidR="00C81BDF" w:rsidRPr="00C309A8" w:rsidRDefault="00C81BDF" w:rsidP="00C81BDF">
      <w:pPr>
        <w:rPr>
          <w:rFonts w:ascii="Arial" w:hAnsi="Arial" w:cs="Arial"/>
          <w:b/>
          <w:bCs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5"/>
        <w:gridCol w:w="1917"/>
        <w:gridCol w:w="1950"/>
        <w:gridCol w:w="1268"/>
        <w:gridCol w:w="1885"/>
        <w:gridCol w:w="1749"/>
      </w:tblGrid>
      <w:tr w:rsidR="00C81BDF" w:rsidRPr="00C309A8" w14:paraId="0C794E8B" w14:textId="77777777" w:rsidTr="00CD4804"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188EDAE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t>lp.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D131E7B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t>przedmiot dostawy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185083C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t>podmiot na rzecz którego dostawy zostały wykonane*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799BE70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t>wartości dosta</w:t>
            </w:r>
            <w:r w:rsidRPr="00C309A8">
              <w:rPr>
                <w:rFonts w:ascii="Arial" w:hAnsi="Arial" w:cs="Arial"/>
              </w:rPr>
              <w:softHyphen/>
              <w:t>wy**</w:t>
            </w: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02BA3F5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t>daty wykonania dostawy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53DBC9A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t>uwagi</w:t>
            </w:r>
          </w:p>
        </w:tc>
      </w:tr>
      <w:tr w:rsidR="00C81BDF" w:rsidRPr="00C309A8" w14:paraId="19795DCD" w14:textId="77777777" w:rsidTr="00CD4804"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4C6E1DF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t>1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CD3E467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br/>
            </w:r>
            <w:r w:rsidRPr="00C309A8">
              <w:rPr>
                <w:rFonts w:ascii="Arial" w:hAnsi="Arial" w:cs="Arial"/>
              </w:rPr>
              <w:br/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7EE2CB1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7356415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64D550B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FC4518D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</w:tr>
      <w:tr w:rsidR="00C81BDF" w:rsidRPr="00C309A8" w14:paraId="312BF009" w14:textId="77777777" w:rsidTr="00CD4804"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0103133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t>2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83C666A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br/>
            </w:r>
            <w:r w:rsidRPr="00C309A8">
              <w:rPr>
                <w:rFonts w:ascii="Arial" w:hAnsi="Arial" w:cs="Arial"/>
              </w:rPr>
              <w:br/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031D822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33D7235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7533DC9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F761C64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</w:tr>
      <w:tr w:rsidR="00C81BDF" w:rsidRPr="00C309A8" w14:paraId="0186FFEA" w14:textId="77777777" w:rsidTr="00CD4804"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DA45C96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t>3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580E619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br/>
            </w:r>
            <w:r w:rsidRPr="00C309A8">
              <w:rPr>
                <w:rFonts w:ascii="Arial" w:hAnsi="Arial" w:cs="Arial"/>
              </w:rPr>
              <w:br/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D080D72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8F8A961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686B559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8E7D945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</w:tr>
    </w:tbl>
    <w:p w14:paraId="3314714D" w14:textId="77777777" w:rsidR="00C81BDF" w:rsidRPr="00C309A8" w:rsidRDefault="00C81BDF" w:rsidP="00C81BDF">
      <w:pPr>
        <w:rPr>
          <w:rFonts w:ascii="Arial" w:hAnsi="Arial" w:cs="Arial"/>
        </w:rPr>
      </w:pPr>
    </w:p>
    <w:p w14:paraId="324B60C8" w14:textId="77777777" w:rsidR="00C81BDF" w:rsidRPr="00C309A8" w:rsidRDefault="00C81BDF" w:rsidP="00C81BDF">
      <w:pPr>
        <w:rPr>
          <w:rFonts w:ascii="Arial" w:hAnsi="Arial" w:cs="Arial"/>
        </w:rPr>
      </w:pPr>
      <w:r w:rsidRPr="00C309A8">
        <w:rPr>
          <w:rFonts w:ascii="Arial" w:hAnsi="Arial" w:cs="Arial"/>
        </w:rPr>
        <w:t xml:space="preserve">Do wykazu należy dołączyć dowody potwierdzające, że wykazane dostawy / usługi zostały wykonane lub są wykonywane należycie,  np. referencje. </w:t>
      </w:r>
    </w:p>
    <w:p w14:paraId="10CC946A" w14:textId="77777777" w:rsidR="00C81BDF" w:rsidRPr="00C309A8" w:rsidRDefault="00C81BDF" w:rsidP="00C81BDF">
      <w:pPr>
        <w:rPr>
          <w:rFonts w:ascii="Arial" w:hAnsi="Arial" w:cs="Arial"/>
        </w:rPr>
      </w:pPr>
      <w:r w:rsidRPr="00C309A8">
        <w:rPr>
          <w:rFonts w:ascii="Arial" w:hAnsi="Arial" w:cs="Arial"/>
        </w:rPr>
        <w:t>Jeżeli Wykonawca polega na wiedzy i doświadczeniu innych podmiotów należy do powyższego wykazu dołączyć pisemne zobowiązania tych podmiotów do oddania do dyspozycji niezbędnych zasobów na okres korzystania z nich przy wykonywaniu zamówienia.</w:t>
      </w:r>
    </w:p>
    <w:p w14:paraId="136667BC" w14:textId="77777777" w:rsidR="00C81BDF" w:rsidRPr="00C309A8" w:rsidRDefault="00C81BDF" w:rsidP="00C81BDF">
      <w:pPr>
        <w:rPr>
          <w:rFonts w:ascii="Arial" w:hAnsi="Arial" w:cs="Arial"/>
        </w:rPr>
      </w:pPr>
      <w:r w:rsidRPr="00C309A8">
        <w:rPr>
          <w:rFonts w:ascii="Arial" w:hAnsi="Arial" w:cs="Arial"/>
        </w:rPr>
        <w:t xml:space="preserve"> </w:t>
      </w:r>
    </w:p>
    <w:p w14:paraId="5AA6627C" w14:textId="634472EB" w:rsidR="00C81BDF" w:rsidRPr="00C309A8" w:rsidRDefault="00C81BDF" w:rsidP="00CE19DE">
      <w:pPr>
        <w:jc w:val="both"/>
        <w:rPr>
          <w:rFonts w:ascii="Arial" w:hAnsi="Arial" w:cs="Arial"/>
        </w:rPr>
      </w:pPr>
      <w:r w:rsidRPr="00C309A8">
        <w:rPr>
          <w:rFonts w:ascii="Arial" w:hAnsi="Arial" w:cs="Arial"/>
        </w:rPr>
        <w:t>*Szczegółowe określenie warunku zostało opisane w pkt. V</w:t>
      </w:r>
      <w:r w:rsidR="00A90F2C" w:rsidRPr="00C309A8">
        <w:rPr>
          <w:rFonts w:ascii="Arial" w:hAnsi="Arial" w:cs="Arial"/>
        </w:rPr>
        <w:t>I</w:t>
      </w:r>
      <w:r w:rsidRPr="00C309A8">
        <w:rPr>
          <w:rFonts w:ascii="Arial" w:hAnsi="Arial" w:cs="Arial"/>
        </w:rPr>
        <w:t xml:space="preserve"> 2.3) </w:t>
      </w:r>
      <w:proofErr w:type="spellStart"/>
      <w:r w:rsidRPr="00C309A8">
        <w:rPr>
          <w:rFonts w:ascii="Arial" w:hAnsi="Arial" w:cs="Arial"/>
        </w:rPr>
        <w:t>swz</w:t>
      </w:r>
      <w:proofErr w:type="spellEnd"/>
      <w:r w:rsidRPr="00C309A8">
        <w:rPr>
          <w:rFonts w:ascii="Arial" w:hAnsi="Arial" w:cs="Arial"/>
        </w:rPr>
        <w:t xml:space="preserve"> (zakres II)  specyfikacji  warunków zamówienia. </w:t>
      </w:r>
    </w:p>
    <w:p w14:paraId="3C1D26AC" w14:textId="77777777" w:rsidR="00C81BDF" w:rsidRPr="00C309A8" w:rsidRDefault="00C81BDF" w:rsidP="00C81BDF">
      <w:pPr>
        <w:rPr>
          <w:rFonts w:ascii="Arial" w:hAnsi="Arial" w:cs="Arial"/>
        </w:rPr>
      </w:pPr>
    </w:p>
    <w:p w14:paraId="45615AC4" w14:textId="77777777" w:rsidR="00C81BDF" w:rsidRPr="00C309A8" w:rsidRDefault="00C81BDF" w:rsidP="00C81BDF">
      <w:pPr>
        <w:rPr>
          <w:rFonts w:ascii="Arial" w:hAnsi="Arial" w:cs="Arial"/>
        </w:rPr>
      </w:pPr>
    </w:p>
    <w:p w14:paraId="42E3F994" w14:textId="77777777" w:rsidR="00C81BDF" w:rsidRPr="00C309A8" w:rsidRDefault="00C81BDF" w:rsidP="00C81BDF">
      <w:pPr>
        <w:rPr>
          <w:rFonts w:ascii="Arial" w:hAnsi="Arial" w:cs="Arial"/>
          <w:i/>
          <w:iCs/>
        </w:rPr>
      </w:pPr>
    </w:p>
    <w:p w14:paraId="3EEA7D94" w14:textId="77777777" w:rsidR="00C81BDF" w:rsidRPr="00C309A8" w:rsidRDefault="00C81BDF" w:rsidP="00C81BDF">
      <w:pPr>
        <w:rPr>
          <w:rFonts w:ascii="Arial" w:hAnsi="Arial" w:cs="Arial"/>
          <w:i/>
          <w:iCs/>
        </w:rPr>
      </w:pPr>
    </w:p>
    <w:p w14:paraId="3B6FBEB1" w14:textId="0A36A027" w:rsidR="00CE19DE" w:rsidRPr="00C309A8" w:rsidRDefault="00CE19DE" w:rsidP="00CE19DE">
      <w:pPr>
        <w:rPr>
          <w:rFonts w:ascii="Arial" w:hAnsi="Arial" w:cs="Arial"/>
          <w:bCs/>
        </w:rPr>
      </w:pPr>
      <w:r w:rsidRPr="00C309A8">
        <w:rPr>
          <w:rFonts w:ascii="Arial" w:hAnsi="Arial" w:cs="Arial"/>
          <w:b/>
        </w:rPr>
        <w:tab/>
      </w:r>
      <w:r w:rsidRPr="00C309A8">
        <w:rPr>
          <w:rFonts w:ascii="Arial" w:hAnsi="Arial" w:cs="Arial"/>
          <w:b/>
        </w:rPr>
        <w:tab/>
      </w:r>
      <w:r w:rsidRPr="00C309A8">
        <w:rPr>
          <w:rFonts w:ascii="Arial" w:hAnsi="Arial" w:cs="Arial"/>
          <w:b/>
        </w:rPr>
        <w:tab/>
      </w:r>
      <w:r w:rsidRPr="00C309A8">
        <w:rPr>
          <w:rFonts w:ascii="Arial" w:hAnsi="Arial" w:cs="Arial"/>
          <w:b/>
        </w:rPr>
        <w:tab/>
      </w:r>
      <w:r w:rsidRPr="00C309A8">
        <w:rPr>
          <w:rFonts w:ascii="Arial" w:hAnsi="Arial" w:cs="Arial"/>
          <w:b/>
        </w:rPr>
        <w:tab/>
      </w:r>
      <w:r w:rsidRPr="00C309A8">
        <w:rPr>
          <w:rFonts w:ascii="Arial" w:hAnsi="Arial" w:cs="Arial"/>
          <w:b/>
        </w:rPr>
        <w:tab/>
      </w:r>
      <w:r w:rsidRPr="00C309A8">
        <w:rPr>
          <w:rFonts w:ascii="Arial" w:hAnsi="Arial" w:cs="Arial"/>
          <w:b/>
        </w:rPr>
        <w:tab/>
      </w:r>
      <w:r w:rsidRPr="00C309A8">
        <w:rPr>
          <w:rFonts w:ascii="Arial" w:hAnsi="Arial" w:cs="Arial"/>
          <w:b/>
        </w:rPr>
        <w:tab/>
      </w:r>
      <w:r w:rsidRPr="00C309A8">
        <w:rPr>
          <w:rFonts w:ascii="Arial" w:hAnsi="Arial" w:cs="Arial"/>
          <w:bCs/>
        </w:rPr>
        <w:t>…………………………………..</w:t>
      </w:r>
    </w:p>
    <w:p w14:paraId="48F35595" w14:textId="77777777" w:rsidR="00CE19DE" w:rsidRPr="00C309A8" w:rsidRDefault="00CE19DE" w:rsidP="00CE19DE">
      <w:pPr>
        <w:rPr>
          <w:rFonts w:ascii="Arial" w:hAnsi="Arial" w:cs="Arial"/>
          <w:bCs/>
        </w:rPr>
      </w:pPr>
      <w:r w:rsidRPr="00C309A8">
        <w:rPr>
          <w:rFonts w:ascii="Arial" w:hAnsi="Arial" w:cs="Arial"/>
          <w:bCs/>
        </w:rPr>
        <w:tab/>
      </w:r>
      <w:r w:rsidRPr="00C309A8">
        <w:rPr>
          <w:rFonts w:ascii="Arial" w:hAnsi="Arial" w:cs="Arial"/>
          <w:bCs/>
        </w:rPr>
        <w:tab/>
      </w:r>
      <w:r w:rsidRPr="00C309A8">
        <w:rPr>
          <w:rFonts w:ascii="Arial" w:hAnsi="Arial" w:cs="Arial"/>
          <w:bCs/>
        </w:rPr>
        <w:tab/>
      </w:r>
      <w:r w:rsidRPr="00C309A8">
        <w:rPr>
          <w:rFonts w:ascii="Arial" w:hAnsi="Arial" w:cs="Arial"/>
          <w:bCs/>
        </w:rPr>
        <w:tab/>
      </w:r>
      <w:r w:rsidRPr="00C309A8">
        <w:rPr>
          <w:rFonts w:ascii="Arial" w:hAnsi="Arial" w:cs="Arial"/>
          <w:bCs/>
        </w:rPr>
        <w:tab/>
      </w:r>
      <w:r w:rsidRPr="00C309A8">
        <w:rPr>
          <w:rFonts w:ascii="Arial" w:hAnsi="Arial" w:cs="Arial"/>
          <w:bCs/>
        </w:rPr>
        <w:tab/>
      </w:r>
      <w:r w:rsidRPr="00C309A8">
        <w:rPr>
          <w:rFonts w:ascii="Arial" w:hAnsi="Arial" w:cs="Arial"/>
          <w:bCs/>
        </w:rPr>
        <w:tab/>
      </w:r>
      <w:r w:rsidRPr="00C309A8">
        <w:rPr>
          <w:rFonts w:ascii="Arial" w:hAnsi="Arial" w:cs="Arial"/>
          <w:bCs/>
        </w:rPr>
        <w:tab/>
        <w:t xml:space="preserve">          podpis elektroniczny</w:t>
      </w:r>
    </w:p>
    <w:p w14:paraId="09816A29" w14:textId="3A270155" w:rsidR="00C81BDF" w:rsidRPr="00C309A8" w:rsidRDefault="00C81BDF" w:rsidP="00CE19DE">
      <w:pPr>
        <w:tabs>
          <w:tab w:val="left" w:pos="5660"/>
        </w:tabs>
        <w:rPr>
          <w:rFonts w:ascii="Arial" w:hAnsi="Arial" w:cs="Arial"/>
          <w:b/>
        </w:rPr>
      </w:pPr>
    </w:p>
    <w:p w14:paraId="44D24F48" w14:textId="77777777" w:rsidR="00C81BDF" w:rsidRPr="00C309A8" w:rsidRDefault="00C81BDF" w:rsidP="00C81BDF">
      <w:pPr>
        <w:rPr>
          <w:rFonts w:ascii="Arial" w:hAnsi="Arial" w:cs="Arial"/>
          <w:i/>
          <w:iCs/>
        </w:rPr>
      </w:pPr>
    </w:p>
    <w:p w14:paraId="53385353" w14:textId="77777777" w:rsidR="00C81BDF" w:rsidRPr="00C309A8" w:rsidRDefault="00C81BDF" w:rsidP="00C81BDF">
      <w:pPr>
        <w:rPr>
          <w:rFonts w:ascii="Arial" w:hAnsi="Arial" w:cs="Arial"/>
        </w:rPr>
      </w:pPr>
    </w:p>
    <w:p w14:paraId="32E16CA6" w14:textId="77777777" w:rsidR="00C81BDF" w:rsidRPr="00C309A8" w:rsidRDefault="00C81BDF" w:rsidP="00C81BDF">
      <w:pPr>
        <w:rPr>
          <w:rFonts w:ascii="Arial" w:hAnsi="Arial" w:cs="Arial"/>
          <w:u w:val="single"/>
        </w:rPr>
      </w:pPr>
    </w:p>
    <w:p w14:paraId="314511E0" w14:textId="6CAABDEC" w:rsidR="00C81BDF" w:rsidRPr="00C309A8" w:rsidRDefault="00C81BDF" w:rsidP="00C81BDF">
      <w:pPr>
        <w:rPr>
          <w:rFonts w:ascii="Arial" w:hAnsi="Arial" w:cs="Arial"/>
          <w:u w:val="single"/>
        </w:rPr>
      </w:pPr>
    </w:p>
    <w:p w14:paraId="6D450B0E" w14:textId="77777777" w:rsidR="00CE19DE" w:rsidRPr="00C309A8" w:rsidRDefault="00CE19DE" w:rsidP="00C81BDF">
      <w:pPr>
        <w:rPr>
          <w:rFonts w:ascii="Arial" w:hAnsi="Arial" w:cs="Arial"/>
          <w:u w:val="single"/>
        </w:rPr>
      </w:pPr>
    </w:p>
    <w:p w14:paraId="41CB8422" w14:textId="16DF114D" w:rsidR="00C81BDF" w:rsidRPr="00C309A8" w:rsidRDefault="00C81BDF" w:rsidP="00CE19DE">
      <w:pPr>
        <w:ind w:left="6372"/>
        <w:rPr>
          <w:rFonts w:ascii="Arial" w:hAnsi="Arial" w:cs="Arial"/>
          <w:i/>
        </w:rPr>
      </w:pPr>
      <w:r w:rsidRPr="00C309A8">
        <w:rPr>
          <w:rFonts w:ascii="Arial" w:hAnsi="Arial" w:cs="Arial"/>
          <w:b/>
        </w:rPr>
        <w:t xml:space="preserve"> Załącznik </w:t>
      </w:r>
      <w:r w:rsidR="0094566D" w:rsidRPr="00C309A8">
        <w:rPr>
          <w:rFonts w:ascii="Arial" w:hAnsi="Arial" w:cs="Arial"/>
          <w:b/>
        </w:rPr>
        <w:t>5</w:t>
      </w:r>
      <w:r w:rsidRPr="00C309A8">
        <w:rPr>
          <w:rFonts w:ascii="Arial" w:hAnsi="Arial" w:cs="Arial"/>
          <w:b/>
        </w:rPr>
        <w:t>c do SWZ</w:t>
      </w:r>
      <w:r w:rsidRPr="00C309A8">
        <w:rPr>
          <w:rFonts w:ascii="Arial" w:hAnsi="Arial" w:cs="Arial"/>
          <w:i/>
        </w:rPr>
        <w:t xml:space="preserve">       </w:t>
      </w:r>
    </w:p>
    <w:p w14:paraId="3798EA50" w14:textId="62D95CFD" w:rsidR="00C81BDF" w:rsidRPr="00C309A8" w:rsidRDefault="00C81BDF" w:rsidP="00C81BDF">
      <w:pPr>
        <w:rPr>
          <w:rFonts w:ascii="Arial" w:hAnsi="Arial" w:cs="Arial"/>
          <w:b/>
          <w:iCs/>
        </w:rPr>
      </w:pPr>
      <w:r w:rsidRPr="00C309A8">
        <w:rPr>
          <w:rFonts w:ascii="Arial" w:hAnsi="Arial" w:cs="Arial"/>
          <w:b/>
          <w:iCs/>
        </w:rPr>
        <w:t xml:space="preserve">Numer sprawy: </w:t>
      </w:r>
      <w:r w:rsidR="00003F6C" w:rsidRPr="00C309A8">
        <w:rPr>
          <w:rFonts w:ascii="Arial" w:hAnsi="Arial" w:cs="Arial"/>
          <w:b/>
          <w:iCs/>
        </w:rPr>
        <w:t>DZP.26.1.</w:t>
      </w:r>
      <w:r w:rsidR="00AB5259">
        <w:rPr>
          <w:rFonts w:ascii="Arial" w:hAnsi="Arial" w:cs="Arial"/>
          <w:b/>
          <w:iCs/>
        </w:rPr>
        <w:t>10</w:t>
      </w:r>
      <w:r w:rsidR="00003F6C" w:rsidRPr="00C309A8">
        <w:rPr>
          <w:rFonts w:ascii="Arial" w:hAnsi="Arial" w:cs="Arial"/>
          <w:b/>
          <w:iCs/>
        </w:rPr>
        <w:t>.202</w:t>
      </w:r>
      <w:r w:rsidR="003D0854">
        <w:rPr>
          <w:rFonts w:ascii="Arial" w:hAnsi="Arial" w:cs="Arial"/>
          <w:b/>
          <w:iCs/>
        </w:rPr>
        <w:t>4</w:t>
      </w:r>
      <w:r w:rsidR="00003F6C" w:rsidRPr="00C309A8">
        <w:rPr>
          <w:rFonts w:ascii="Arial" w:hAnsi="Arial" w:cs="Arial"/>
          <w:b/>
          <w:iCs/>
        </w:rPr>
        <w:t xml:space="preserve">.IK  </w:t>
      </w:r>
    </w:p>
    <w:p w14:paraId="0061D05D" w14:textId="77777777" w:rsidR="00C81BDF" w:rsidRPr="00C309A8" w:rsidRDefault="00C81BDF" w:rsidP="00C81BDF">
      <w:pPr>
        <w:rPr>
          <w:rFonts w:ascii="Arial" w:hAnsi="Arial" w:cs="Arial"/>
          <w:b/>
        </w:rPr>
      </w:pPr>
      <w:r w:rsidRPr="00C309A8">
        <w:rPr>
          <w:rFonts w:ascii="Arial" w:hAnsi="Arial" w:cs="Arial"/>
          <w:b/>
        </w:rPr>
        <w:t>Wykaz dostaw – Zakres III</w:t>
      </w:r>
    </w:p>
    <w:p w14:paraId="43833655" w14:textId="77777777" w:rsidR="00C81BDF" w:rsidRPr="00C309A8" w:rsidRDefault="00C81BDF" w:rsidP="00C81BDF">
      <w:pPr>
        <w:rPr>
          <w:rFonts w:ascii="Arial" w:hAnsi="Arial" w:cs="Arial"/>
          <w:b/>
          <w:bCs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5"/>
        <w:gridCol w:w="1917"/>
        <w:gridCol w:w="1950"/>
        <w:gridCol w:w="1268"/>
        <w:gridCol w:w="1885"/>
        <w:gridCol w:w="1749"/>
      </w:tblGrid>
      <w:tr w:rsidR="00C81BDF" w:rsidRPr="00C309A8" w14:paraId="12863EFE" w14:textId="77777777" w:rsidTr="00CD4804"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BC83DB7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t>lp.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BF44761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t>przedmiot dostawy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5635365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t>podmiot na rzecz którego dostawy zostały wykonane*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E83069C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t>wartości dosta</w:t>
            </w:r>
            <w:r w:rsidRPr="00C309A8">
              <w:rPr>
                <w:rFonts w:ascii="Arial" w:hAnsi="Arial" w:cs="Arial"/>
              </w:rPr>
              <w:softHyphen/>
              <w:t>wy**</w:t>
            </w: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3A15C00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t>daty wykonania dostawy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05330DD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t>uwagi</w:t>
            </w:r>
          </w:p>
        </w:tc>
      </w:tr>
      <w:tr w:rsidR="00C81BDF" w:rsidRPr="00C309A8" w14:paraId="3B01FE4A" w14:textId="77777777" w:rsidTr="00CD4804"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32B4C4C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t>1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F1AE664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br/>
            </w:r>
            <w:r w:rsidRPr="00C309A8">
              <w:rPr>
                <w:rFonts w:ascii="Arial" w:hAnsi="Arial" w:cs="Arial"/>
              </w:rPr>
              <w:br/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6057420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A44DBBF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EAF0C6C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C7C6380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</w:tr>
      <w:tr w:rsidR="00C81BDF" w:rsidRPr="00C309A8" w14:paraId="4E8A839E" w14:textId="77777777" w:rsidTr="00CD4804"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854016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t>2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0F878B6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br/>
            </w:r>
            <w:r w:rsidRPr="00C309A8">
              <w:rPr>
                <w:rFonts w:ascii="Arial" w:hAnsi="Arial" w:cs="Arial"/>
              </w:rPr>
              <w:br/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73BCD75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C45FE8E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44393DC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F8C2594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</w:tr>
      <w:tr w:rsidR="00C81BDF" w:rsidRPr="00C309A8" w14:paraId="410432D1" w14:textId="77777777" w:rsidTr="00CD4804"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2E830F8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t>3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0AB7B81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br/>
            </w:r>
            <w:r w:rsidRPr="00C309A8">
              <w:rPr>
                <w:rFonts w:ascii="Arial" w:hAnsi="Arial" w:cs="Arial"/>
              </w:rPr>
              <w:br/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DADBC70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D22CD7C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B31DBC0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2C81617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</w:tr>
    </w:tbl>
    <w:p w14:paraId="591E5A2F" w14:textId="77777777" w:rsidR="00C81BDF" w:rsidRPr="00C309A8" w:rsidRDefault="00C81BDF" w:rsidP="00C81BDF">
      <w:pPr>
        <w:rPr>
          <w:rFonts w:ascii="Arial" w:hAnsi="Arial" w:cs="Arial"/>
        </w:rPr>
      </w:pPr>
    </w:p>
    <w:p w14:paraId="7C76AA3E" w14:textId="77777777" w:rsidR="00C81BDF" w:rsidRPr="00C309A8" w:rsidRDefault="00C81BDF" w:rsidP="00C81BDF">
      <w:pPr>
        <w:rPr>
          <w:rFonts w:ascii="Arial" w:hAnsi="Arial" w:cs="Arial"/>
        </w:rPr>
      </w:pPr>
      <w:r w:rsidRPr="00C309A8">
        <w:rPr>
          <w:rFonts w:ascii="Arial" w:hAnsi="Arial" w:cs="Arial"/>
        </w:rPr>
        <w:t xml:space="preserve">Do wykazu należy dołączyć dowody potwierdzające, że wykazane dostawy / usługi zostały wykonane lub są wykonywane należycie, np. referencje . </w:t>
      </w:r>
    </w:p>
    <w:p w14:paraId="6F6DFF50" w14:textId="77777777" w:rsidR="00C81BDF" w:rsidRPr="00C309A8" w:rsidRDefault="00C81BDF" w:rsidP="00C81BDF">
      <w:pPr>
        <w:rPr>
          <w:rFonts w:ascii="Arial" w:hAnsi="Arial" w:cs="Arial"/>
        </w:rPr>
      </w:pPr>
      <w:r w:rsidRPr="00C309A8">
        <w:rPr>
          <w:rFonts w:ascii="Arial" w:hAnsi="Arial" w:cs="Arial"/>
        </w:rPr>
        <w:t>Jeżeli Wykonawca polega na wiedzy i doświadczeniu innych podmiotów należy do powyższego wykazu dołączyć pisemne zobowiązania tych podmiotów do oddania do dyspozycji niezbędnych zasobów na okres korzystania z nich przy wykonywaniu zamówienia.</w:t>
      </w:r>
    </w:p>
    <w:p w14:paraId="69E88464" w14:textId="77777777" w:rsidR="00C81BDF" w:rsidRPr="00C309A8" w:rsidRDefault="00C81BDF" w:rsidP="00C81BDF">
      <w:pPr>
        <w:rPr>
          <w:rFonts w:ascii="Arial" w:hAnsi="Arial" w:cs="Arial"/>
        </w:rPr>
      </w:pPr>
      <w:r w:rsidRPr="00C309A8">
        <w:rPr>
          <w:rFonts w:ascii="Arial" w:hAnsi="Arial" w:cs="Arial"/>
        </w:rPr>
        <w:t xml:space="preserve"> </w:t>
      </w:r>
    </w:p>
    <w:p w14:paraId="182BD290" w14:textId="53F997FB" w:rsidR="00C81BDF" w:rsidRPr="00C309A8" w:rsidRDefault="00C81BDF" w:rsidP="00CE19DE">
      <w:pPr>
        <w:jc w:val="both"/>
        <w:rPr>
          <w:rFonts w:ascii="Arial" w:hAnsi="Arial" w:cs="Arial"/>
        </w:rPr>
      </w:pPr>
      <w:r w:rsidRPr="00C309A8">
        <w:rPr>
          <w:rFonts w:ascii="Arial" w:hAnsi="Arial" w:cs="Arial"/>
        </w:rPr>
        <w:t>*Szczegółowe określenie warunku zostało opisane w pkt. V</w:t>
      </w:r>
      <w:r w:rsidR="00A90F2C" w:rsidRPr="00C309A8">
        <w:rPr>
          <w:rFonts w:ascii="Arial" w:hAnsi="Arial" w:cs="Arial"/>
        </w:rPr>
        <w:t>I</w:t>
      </w:r>
      <w:r w:rsidRPr="00C309A8">
        <w:rPr>
          <w:rFonts w:ascii="Arial" w:hAnsi="Arial" w:cs="Arial"/>
        </w:rPr>
        <w:t xml:space="preserve"> 2.3) </w:t>
      </w:r>
      <w:proofErr w:type="spellStart"/>
      <w:r w:rsidRPr="00C309A8">
        <w:rPr>
          <w:rFonts w:ascii="Arial" w:hAnsi="Arial" w:cs="Arial"/>
        </w:rPr>
        <w:t>swz</w:t>
      </w:r>
      <w:proofErr w:type="spellEnd"/>
      <w:r w:rsidRPr="00C309A8">
        <w:rPr>
          <w:rFonts w:ascii="Arial" w:hAnsi="Arial" w:cs="Arial"/>
        </w:rPr>
        <w:t xml:space="preserve"> (zakres III)  specyfikacji  warunków zamówienia. </w:t>
      </w:r>
    </w:p>
    <w:p w14:paraId="643996CE" w14:textId="77777777" w:rsidR="00C81BDF" w:rsidRPr="00C309A8" w:rsidRDefault="00C81BDF" w:rsidP="00C81BDF">
      <w:pPr>
        <w:rPr>
          <w:rFonts w:ascii="Arial" w:hAnsi="Arial" w:cs="Arial"/>
        </w:rPr>
      </w:pPr>
    </w:p>
    <w:p w14:paraId="105B5B65" w14:textId="77777777" w:rsidR="00C81BDF" w:rsidRPr="00C309A8" w:rsidRDefault="00C81BDF" w:rsidP="00C81BDF">
      <w:pPr>
        <w:rPr>
          <w:rFonts w:ascii="Arial" w:hAnsi="Arial" w:cs="Arial"/>
        </w:rPr>
      </w:pPr>
    </w:p>
    <w:p w14:paraId="1BCDDD27" w14:textId="77777777" w:rsidR="00C81BDF" w:rsidRPr="00C309A8" w:rsidRDefault="00C81BDF" w:rsidP="00C81BDF">
      <w:pPr>
        <w:rPr>
          <w:rFonts w:ascii="Arial" w:hAnsi="Arial" w:cs="Arial"/>
          <w:i/>
          <w:iCs/>
        </w:rPr>
      </w:pPr>
    </w:p>
    <w:p w14:paraId="13A9E6B2" w14:textId="2EF8164E" w:rsidR="00CE19DE" w:rsidRPr="00C309A8" w:rsidRDefault="00CE19DE" w:rsidP="00CE19DE">
      <w:pPr>
        <w:rPr>
          <w:rFonts w:ascii="Arial" w:hAnsi="Arial" w:cs="Arial"/>
          <w:bCs/>
        </w:rPr>
      </w:pPr>
      <w:r w:rsidRPr="00C309A8">
        <w:rPr>
          <w:rFonts w:ascii="Arial" w:hAnsi="Arial" w:cs="Arial"/>
          <w:i/>
          <w:iCs/>
        </w:rPr>
        <w:tab/>
      </w:r>
      <w:r w:rsidRPr="00C309A8">
        <w:rPr>
          <w:rFonts w:ascii="Arial" w:hAnsi="Arial" w:cs="Arial"/>
          <w:i/>
          <w:iCs/>
        </w:rPr>
        <w:tab/>
      </w:r>
      <w:r w:rsidRPr="00C309A8">
        <w:rPr>
          <w:rFonts w:ascii="Arial" w:hAnsi="Arial" w:cs="Arial"/>
          <w:i/>
          <w:iCs/>
        </w:rPr>
        <w:tab/>
      </w:r>
      <w:r w:rsidRPr="00C309A8">
        <w:rPr>
          <w:rFonts w:ascii="Arial" w:hAnsi="Arial" w:cs="Arial"/>
          <w:i/>
          <w:iCs/>
        </w:rPr>
        <w:tab/>
      </w:r>
      <w:r w:rsidRPr="00C309A8">
        <w:rPr>
          <w:rFonts w:ascii="Arial" w:hAnsi="Arial" w:cs="Arial"/>
          <w:i/>
          <w:iCs/>
        </w:rPr>
        <w:tab/>
      </w:r>
      <w:r w:rsidRPr="00C309A8">
        <w:rPr>
          <w:rFonts w:ascii="Arial" w:hAnsi="Arial" w:cs="Arial"/>
          <w:i/>
          <w:iCs/>
        </w:rPr>
        <w:tab/>
      </w:r>
      <w:r w:rsidRPr="00C309A8">
        <w:rPr>
          <w:rFonts w:ascii="Arial" w:hAnsi="Arial" w:cs="Arial"/>
          <w:i/>
          <w:iCs/>
        </w:rPr>
        <w:tab/>
      </w:r>
      <w:r w:rsidRPr="00C309A8">
        <w:rPr>
          <w:rFonts w:ascii="Arial" w:hAnsi="Arial" w:cs="Arial"/>
          <w:i/>
          <w:iCs/>
        </w:rPr>
        <w:tab/>
      </w:r>
      <w:r w:rsidRPr="00C309A8">
        <w:rPr>
          <w:rFonts w:ascii="Arial" w:hAnsi="Arial" w:cs="Arial"/>
          <w:bCs/>
        </w:rPr>
        <w:t>…………………………………..</w:t>
      </w:r>
    </w:p>
    <w:p w14:paraId="7804085D" w14:textId="77777777" w:rsidR="00CE19DE" w:rsidRPr="00C309A8" w:rsidRDefault="00CE19DE" w:rsidP="00CE19DE">
      <w:pPr>
        <w:rPr>
          <w:rFonts w:ascii="Arial" w:hAnsi="Arial" w:cs="Arial"/>
          <w:bCs/>
        </w:rPr>
      </w:pPr>
      <w:r w:rsidRPr="00C309A8">
        <w:rPr>
          <w:rFonts w:ascii="Arial" w:hAnsi="Arial" w:cs="Arial"/>
          <w:bCs/>
        </w:rPr>
        <w:tab/>
      </w:r>
      <w:r w:rsidRPr="00C309A8">
        <w:rPr>
          <w:rFonts w:ascii="Arial" w:hAnsi="Arial" w:cs="Arial"/>
          <w:bCs/>
        </w:rPr>
        <w:tab/>
      </w:r>
      <w:r w:rsidRPr="00C309A8">
        <w:rPr>
          <w:rFonts w:ascii="Arial" w:hAnsi="Arial" w:cs="Arial"/>
          <w:bCs/>
        </w:rPr>
        <w:tab/>
      </w:r>
      <w:r w:rsidRPr="00C309A8">
        <w:rPr>
          <w:rFonts w:ascii="Arial" w:hAnsi="Arial" w:cs="Arial"/>
          <w:bCs/>
        </w:rPr>
        <w:tab/>
      </w:r>
      <w:r w:rsidRPr="00C309A8">
        <w:rPr>
          <w:rFonts w:ascii="Arial" w:hAnsi="Arial" w:cs="Arial"/>
          <w:bCs/>
        </w:rPr>
        <w:tab/>
      </w:r>
      <w:r w:rsidRPr="00C309A8">
        <w:rPr>
          <w:rFonts w:ascii="Arial" w:hAnsi="Arial" w:cs="Arial"/>
          <w:bCs/>
        </w:rPr>
        <w:tab/>
      </w:r>
      <w:r w:rsidRPr="00C309A8">
        <w:rPr>
          <w:rFonts w:ascii="Arial" w:hAnsi="Arial" w:cs="Arial"/>
          <w:bCs/>
        </w:rPr>
        <w:tab/>
      </w:r>
      <w:r w:rsidRPr="00C309A8">
        <w:rPr>
          <w:rFonts w:ascii="Arial" w:hAnsi="Arial" w:cs="Arial"/>
          <w:bCs/>
        </w:rPr>
        <w:tab/>
        <w:t xml:space="preserve">          podpis elektroniczny</w:t>
      </w:r>
    </w:p>
    <w:p w14:paraId="43A9E222" w14:textId="4DC1BF7C" w:rsidR="00C81BDF" w:rsidRPr="00C309A8" w:rsidRDefault="00C81BDF" w:rsidP="00CE19DE">
      <w:pPr>
        <w:tabs>
          <w:tab w:val="left" w:pos="5297"/>
        </w:tabs>
        <w:rPr>
          <w:rFonts w:ascii="Arial" w:hAnsi="Arial" w:cs="Arial"/>
          <w:i/>
          <w:iCs/>
        </w:rPr>
      </w:pPr>
    </w:p>
    <w:p w14:paraId="0ECC08EC" w14:textId="77777777" w:rsidR="00C81BDF" w:rsidRPr="00C309A8" w:rsidRDefault="00C81BDF" w:rsidP="00C81BDF">
      <w:pPr>
        <w:rPr>
          <w:rFonts w:ascii="Arial" w:hAnsi="Arial" w:cs="Arial"/>
          <w:b/>
        </w:rPr>
      </w:pPr>
    </w:p>
    <w:p w14:paraId="447EF829" w14:textId="77777777" w:rsidR="00C81BDF" w:rsidRPr="00C309A8" w:rsidRDefault="00C81BDF" w:rsidP="00C81BDF">
      <w:pPr>
        <w:rPr>
          <w:rFonts w:ascii="Arial" w:hAnsi="Arial" w:cs="Arial"/>
          <w:i/>
          <w:iCs/>
        </w:rPr>
      </w:pPr>
    </w:p>
    <w:p w14:paraId="56032019" w14:textId="77777777" w:rsidR="00C81BDF" w:rsidRPr="00C309A8" w:rsidRDefault="00C81BDF" w:rsidP="00C81BDF">
      <w:pPr>
        <w:rPr>
          <w:rFonts w:ascii="Arial" w:hAnsi="Arial" w:cs="Arial"/>
        </w:rPr>
      </w:pPr>
    </w:p>
    <w:p w14:paraId="1C2F66DE" w14:textId="7E7C8AA5" w:rsidR="00C81BDF" w:rsidRPr="00C309A8" w:rsidRDefault="00C81BDF" w:rsidP="00C81BDF">
      <w:pPr>
        <w:rPr>
          <w:rFonts w:ascii="Arial" w:hAnsi="Arial" w:cs="Arial"/>
          <w:u w:val="single"/>
        </w:rPr>
      </w:pPr>
    </w:p>
    <w:p w14:paraId="0ADFD3C1" w14:textId="77777777" w:rsidR="00CE19DE" w:rsidRPr="00C309A8" w:rsidRDefault="00CE19DE" w:rsidP="00C81BDF">
      <w:pPr>
        <w:rPr>
          <w:rFonts w:ascii="Arial" w:hAnsi="Arial" w:cs="Arial"/>
        </w:rPr>
      </w:pPr>
    </w:p>
    <w:p w14:paraId="618A1F13" w14:textId="77777777" w:rsidR="00C81BDF" w:rsidRPr="00C309A8" w:rsidRDefault="00C81BDF" w:rsidP="00C81BDF">
      <w:pPr>
        <w:rPr>
          <w:rFonts w:ascii="Arial" w:hAnsi="Arial" w:cs="Arial"/>
        </w:rPr>
      </w:pPr>
    </w:p>
    <w:p w14:paraId="0AD7003C" w14:textId="5E5E1E73" w:rsidR="00C81BDF" w:rsidRPr="00C309A8" w:rsidRDefault="00C81BDF" w:rsidP="00CE19DE">
      <w:pPr>
        <w:ind w:left="5664" w:firstLine="708"/>
        <w:rPr>
          <w:rFonts w:ascii="Arial" w:hAnsi="Arial" w:cs="Arial"/>
          <w:i/>
        </w:rPr>
      </w:pPr>
      <w:r w:rsidRPr="00C309A8">
        <w:rPr>
          <w:rFonts w:ascii="Arial" w:hAnsi="Arial" w:cs="Arial"/>
          <w:b/>
        </w:rPr>
        <w:t xml:space="preserve">Załącznik </w:t>
      </w:r>
      <w:r w:rsidR="0094566D" w:rsidRPr="00C309A8">
        <w:rPr>
          <w:rFonts w:ascii="Arial" w:hAnsi="Arial" w:cs="Arial"/>
          <w:b/>
        </w:rPr>
        <w:t>5</w:t>
      </w:r>
      <w:r w:rsidRPr="00C309A8">
        <w:rPr>
          <w:rFonts w:ascii="Arial" w:hAnsi="Arial" w:cs="Arial"/>
          <w:b/>
        </w:rPr>
        <w:t>d do SWZ</w:t>
      </w:r>
      <w:r w:rsidRPr="00C309A8">
        <w:rPr>
          <w:rFonts w:ascii="Arial" w:hAnsi="Arial" w:cs="Arial"/>
          <w:i/>
        </w:rPr>
        <w:t xml:space="preserve">       </w:t>
      </w:r>
    </w:p>
    <w:p w14:paraId="7530B996" w14:textId="4A7386B3" w:rsidR="00C81BDF" w:rsidRPr="00C309A8" w:rsidRDefault="00C81BDF" w:rsidP="00C81BDF">
      <w:pPr>
        <w:rPr>
          <w:rFonts w:ascii="Arial" w:hAnsi="Arial" w:cs="Arial"/>
          <w:b/>
          <w:iCs/>
        </w:rPr>
      </w:pPr>
      <w:r w:rsidRPr="00C309A8">
        <w:rPr>
          <w:rFonts w:ascii="Arial" w:hAnsi="Arial" w:cs="Arial"/>
          <w:b/>
          <w:iCs/>
        </w:rPr>
        <w:t xml:space="preserve">Numer sprawy: </w:t>
      </w:r>
      <w:r w:rsidR="00003F6C" w:rsidRPr="00C309A8">
        <w:rPr>
          <w:rFonts w:ascii="Arial" w:hAnsi="Arial" w:cs="Arial"/>
          <w:b/>
          <w:iCs/>
        </w:rPr>
        <w:t>DZP.26.1.</w:t>
      </w:r>
      <w:r w:rsidR="00AB5259">
        <w:rPr>
          <w:rFonts w:ascii="Arial" w:hAnsi="Arial" w:cs="Arial"/>
          <w:b/>
          <w:iCs/>
        </w:rPr>
        <w:t>10</w:t>
      </w:r>
      <w:r w:rsidR="00003F6C" w:rsidRPr="00C309A8">
        <w:rPr>
          <w:rFonts w:ascii="Arial" w:hAnsi="Arial" w:cs="Arial"/>
          <w:b/>
          <w:iCs/>
        </w:rPr>
        <w:t>.202</w:t>
      </w:r>
      <w:r w:rsidR="00AB5259">
        <w:rPr>
          <w:rFonts w:ascii="Arial" w:hAnsi="Arial" w:cs="Arial"/>
          <w:b/>
          <w:iCs/>
        </w:rPr>
        <w:t>5</w:t>
      </w:r>
      <w:r w:rsidR="00003F6C" w:rsidRPr="00C309A8">
        <w:rPr>
          <w:rFonts w:ascii="Arial" w:hAnsi="Arial" w:cs="Arial"/>
          <w:b/>
          <w:iCs/>
        </w:rPr>
        <w:t xml:space="preserve">.IK  </w:t>
      </w:r>
    </w:p>
    <w:p w14:paraId="694CADBF" w14:textId="77777777" w:rsidR="00C81BDF" w:rsidRPr="00C309A8" w:rsidRDefault="00C81BDF" w:rsidP="00C81BDF">
      <w:pPr>
        <w:rPr>
          <w:rFonts w:ascii="Arial" w:hAnsi="Arial" w:cs="Arial"/>
          <w:b/>
        </w:rPr>
      </w:pPr>
      <w:r w:rsidRPr="00C309A8">
        <w:rPr>
          <w:rFonts w:ascii="Arial" w:hAnsi="Arial" w:cs="Arial"/>
          <w:b/>
        </w:rPr>
        <w:t>Wykaz dostaw – Zakres IV</w:t>
      </w:r>
    </w:p>
    <w:p w14:paraId="3DB254C6" w14:textId="77777777" w:rsidR="00C81BDF" w:rsidRPr="00C309A8" w:rsidRDefault="00C81BDF" w:rsidP="00C81BDF">
      <w:pPr>
        <w:rPr>
          <w:rFonts w:ascii="Arial" w:hAnsi="Arial" w:cs="Arial"/>
          <w:b/>
          <w:bCs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5"/>
        <w:gridCol w:w="1917"/>
        <w:gridCol w:w="1950"/>
        <w:gridCol w:w="1268"/>
        <w:gridCol w:w="1885"/>
        <w:gridCol w:w="1749"/>
      </w:tblGrid>
      <w:tr w:rsidR="00C81BDF" w:rsidRPr="00C309A8" w14:paraId="56A980CA" w14:textId="77777777" w:rsidTr="00CD4804"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D6B0857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t>lp.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E2BFEB3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t>przedmiot dostawy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8D6CDB4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t>podmiot na rzecz którego dostawy zostały wykonane*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39E4077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t>wartości dosta</w:t>
            </w:r>
            <w:r w:rsidRPr="00C309A8">
              <w:rPr>
                <w:rFonts w:ascii="Arial" w:hAnsi="Arial" w:cs="Arial"/>
              </w:rPr>
              <w:softHyphen/>
              <w:t>wy**</w:t>
            </w: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91BF96A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t>daty wykonania dostawy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13C0570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t>uwagi</w:t>
            </w:r>
          </w:p>
        </w:tc>
      </w:tr>
      <w:tr w:rsidR="00C81BDF" w:rsidRPr="00C309A8" w14:paraId="08D6BFBE" w14:textId="77777777" w:rsidTr="00CD4804"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FBE9CD3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t>1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E932385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br/>
            </w:r>
            <w:r w:rsidRPr="00C309A8">
              <w:rPr>
                <w:rFonts w:ascii="Arial" w:hAnsi="Arial" w:cs="Arial"/>
              </w:rPr>
              <w:br/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DC66921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FBBD939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4894F6C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2B8DBD9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</w:tr>
      <w:tr w:rsidR="00C81BDF" w:rsidRPr="00C309A8" w14:paraId="4DED726F" w14:textId="77777777" w:rsidTr="00CD4804"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186A070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t>2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4C5ACF1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br/>
            </w:r>
            <w:r w:rsidRPr="00C309A8">
              <w:rPr>
                <w:rFonts w:ascii="Arial" w:hAnsi="Arial" w:cs="Arial"/>
              </w:rPr>
              <w:br/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E884FFC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E71621B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ECD8916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1104AE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</w:tr>
      <w:tr w:rsidR="00C81BDF" w:rsidRPr="00C309A8" w14:paraId="2110DCA2" w14:textId="77777777" w:rsidTr="00CD4804"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94BE365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t>3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F5F4FB7" w14:textId="77777777" w:rsidR="00C81BDF" w:rsidRPr="00C309A8" w:rsidRDefault="00C81BDF" w:rsidP="00C81BDF">
            <w:pPr>
              <w:rPr>
                <w:rFonts w:ascii="Arial" w:hAnsi="Arial" w:cs="Arial"/>
              </w:rPr>
            </w:pPr>
            <w:r w:rsidRPr="00C309A8">
              <w:rPr>
                <w:rFonts w:ascii="Arial" w:hAnsi="Arial" w:cs="Arial"/>
              </w:rPr>
              <w:br/>
            </w:r>
            <w:r w:rsidRPr="00C309A8">
              <w:rPr>
                <w:rFonts w:ascii="Arial" w:hAnsi="Arial" w:cs="Arial"/>
              </w:rPr>
              <w:br/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681F7E5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30FF2EC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5E6FC56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96B3659" w14:textId="77777777" w:rsidR="00C81BDF" w:rsidRPr="00C309A8" w:rsidRDefault="00C81BDF" w:rsidP="00C81BDF">
            <w:pPr>
              <w:rPr>
                <w:rFonts w:ascii="Arial" w:hAnsi="Arial" w:cs="Arial"/>
              </w:rPr>
            </w:pPr>
          </w:p>
        </w:tc>
      </w:tr>
    </w:tbl>
    <w:p w14:paraId="1EED06B3" w14:textId="77777777" w:rsidR="00C81BDF" w:rsidRPr="00C309A8" w:rsidRDefault="00C81BDF" w:rsidP="00C81BDF">
      <w:pPr>
        <w:rPr>
          <w:rFonts w:ascii="Arial" w:hAnsi="Arial" w:cs="Arial"/>
        </w:rPr>
      </w:pPr>
    </w:p>
    <w:p w14:paraId="0626BE53" w14:textId="77777777" w:rsidR="00C81BDF" w:rsidRPr="00C309A8" w:rsidRDefault="00C81BDF" w:rsidP="00C81BDF">
      <w:pPr>
        <w:rPr>
          <w:rFonts w:ascii="Arial" w:hAnsi="Arial" w:cs="Arial"/>
        </w:rPr>
      </w:pPr>
      <w:r w:rsidRPr="00C309A8">
        <w:rPr>
          <w:rFonts w:ascii="Arial" w:hAnsi="Arial" w:cs="Arial"/>
        </w:rPr>
        <w:t xml:space="preserve">Do wykazu należy dołączyć dowody potwierdzające, że wykazane dostawy / usługi zostały wykonane lub są wykonywane należycie, np. referencje . </w:t>
      </w:r>
    </w:p>
    <w:p w14:paraId="17601999" w14:textId="77777777" w:rsidR="00C81BDF" w:rsidRPr="00C309A8" w:rsidRDefault="00C81BDF" w:rsidP="00C81BDF">
      <w:pPr>
        <w:rPr>
          <w:rFonts w:ascii="Arial" w:hAnsi="Arial" w:cs="Arial"/>
        </w:rPr>
      </w:pPr>
      <w:r w:rsidRPr="00C309A8">
        <w:rPr>
          <w:rFonts w:ascii="Arial" w:hAnsi="Arial" w:cs="Arial"/>
        </w:rPr>
        <w:t>Jeżeli Wykonawca polega na wiedzy i doświadczeniu innych podmiotów należy do powyższego wykazu dołączyć pisemne zobowiązania tych podmiotów do oddania do dyspozycji niezbędnych zasobów na okres korzystania z nich przy wykonywaniu zamówienia.</w:t>
      </w:r>
    </w:p>
    <w:p w14:paraId="5CC2B2D6" w14:textId="77777777" w:rsidR="00C81BDF" w:rsidRPr="00C309A8" w:rsidRDefault="00C81BDF" w:rsidP="00C81BDF">
      <w:pPr>
        <w:rPr>
          <w:rFonts w:ascii="Arial" w:hAnsi="Arial" w:cs="Arial"/>
        </w:rPr>
      </w:pPr>
      <w:r w:rsidRPr="00C309A8">
        <w:rPr>
          <w:rFonts w:ascii="Arial" w:hAnsi="Arial" w:cs="Arial"/>
        </w:rPr>
        <w:t xml:space="preserve"> </w:t>
      </w:r>
    </w:p>
    <w:p w14:paraId="345394AF" w14:textId="294866A1" w:rsidR="00C81BDF" w:rsidRPr="00C309A8" w:rsidRDefault="00C81BDF" w:rsidP="00CE19DE">
      <w:pPr>
        <w:jc w:val="both"/>
        <w:rPr>
          <w:rFonts w:ascii="Arial" w:hAnsi="Arial" w:cs="Arial"/>
        </w:rPr>
      </w:pPr>
      <w:r w:rsidRPr="00C309A8">
        <w:rPr>
          <w:rFonts w:ascii="Arial" w:hAnsi="Arial" w:cs="Arial"/>
        </w:rPr>
        <w:t>*Szczegółowe określenie warunku zostało opisane w pkt. V</w:t>
      </w:r>
      <w:r w:rsidR="00A90F2C" w:rsidRPr="00C309A8">
        <w:rPr>
          <w:rFonts w:ascii="Arial" w:hAnsi="Arial" w:cs="Arial"/>
        </w:rPr>
        <w:t>I</w:t>
      </w:r>
      <w:r w:rsidRPr="00C309A8">
        <w:rPr>
          <w:rFonts w:ascii="Arial" w:hAnsi="Arial" w:cs="Arial"/>
        </w:rPr>
        <w:t xml:space="preserve"> 2.3) </w:t>
      </w:r>
      <w:proofErr w:type="spellStart"/>
      <w:r w:rsidRPr="00C309A8">
        <w:rPr>
          <w:rFonts w:ascii="Arial" w:hAnsi="Arial" w:cs="Arial"/>
        </w:rPr>
        <w:t>swz</w:t>
      </w:r>
      <w:proofErr w:type="spellEnd"/>
      <w:r w:rsidRPr="00C309A8">
        <w:rPr>
          <w:rFonts w:ascii="Arial" w:hAnsi="Arial" w:cs="Arial"/>
        </w:rPr>
        <w:t xml:space="preserve"> (zakres IV)  specyfikacji</w:t>
      </w:r>
      <w:r w:rsidR="00CE19DE" w:rsidRPr="00C309A8">
        <w:rPr>
          <w:rFonts w:ascii="Arial" w:hAnsi="Arial" w:cs="Arial"/>
        </w:rPr>
        <w:t xml:space="preserve"> </w:t>
      </w:r>
      <w:r w:rsidRPr="00C309A8">
        <w:rPr>
          <w:rFonts w:ascii="Arial" w:hAnsi="Arial" w:cs="Arial"/>
        </w:rPr>
        <w:t xml:space="preserve">warunków zamówienia. </w:t>
      </w:r>
    </w:p>
    <w:p w14:paraId="057BC85B" w14:textId="77777777" w:rsidR="00C81BDF" w:rsidRPr="00C309A8" w:rsidRDefault="00C81BDF" w:rsidP="00C81BDF">
      <w:pPr>
        <w:rPr>
          <w:rFonts w:ascii="Arial" w:hAnsi="Arial" w:cs="Arial"/>
        </w:rPr>
      </w:pPr>
    </w:p>
    <w:p w14:paraId="78C2092C" w14:textId="77777777" w:rsidR="00C81BDF" w:rsidRPr="00C309A8" w:rsidRDefault="00C81BDF" w:rsidP="00C81BDF">
      <w:pPr>
        <w:rPr>
          <w:rFonts w:ascii="Arial" w:hAnsi="Arial" w:cs="Arial"/>
        </w:rPr>
      </w:pPr>
    </w:p>
    <w:p w14:paraId="46E6CD14" w14:textId="77777777" w:rsidR="00C81BDF" w:rsidRPr="00C309A8" w:rsidRDefault="00C81BDF" w:rsidP="00C81BDF">
      <w:pPr>
        <w:rPr>
          <w:rFonts w:ascii="Arial" w:hAnsi="Arial" w:cs="Arial"/>
          <w:i/>
          <w:iCs/>
        </w:rPr>
      </w:pPr>
    </w:p>
    <w:p w14:paraId="39BE177B" w14:textId="747F411D" w:rsidR="00CE19DE" w:rsidRPr="00C309A8" w:rsidRDefault="00CE19DE" w:rsidP="00CE19DE">
      <w:pPr>
        <w:rPr>
          <w:rFonts w:ascii="Arial" w:hAnsi="Arial" w:cs="Arial"/>
          <w:bCs/>
        </w:rPr>
      </w:pPr>
      <w:r w:rsidRPr="00C309A8">
        <w:rPr>
          <w:rFonts w:ascii="Arial" w:hAnsi="Arial" w:cs="Arial"/>
          <w:i/>
          <w:iCs/>
        </w:rPr>
        <w:tab/>
      </w:r>
      <w:r w:rsidRPr="00C309A8">
        <w:rPr>
          <w:rFonts w:ascii="Arial" w:hAnsi="Arial" w:cs="Arial"/>
          <w:i/>
          <w:iCs/>
        </w:rPr>
        <w:tab/>
      </w:r>
      <w:r w:rsidRPr="00C309A8">
        <w:rPr>
          <w:rFonts w:ascii="Arial" w:hAnsi="Arial" w:cs="Arial"/>
          <w:i/>
          <w:iCs/>
        </w:rPr>
        <w:tab/>
      </w:r>
      <w:r w:rsidRPr="00C309A8">
        <w:rPr>
          <w:rFonts w:ascii="Arial" w:hAnsi="Arial" w:cs="Arial"/>
          <w:i/>
          <w:iCs/>
        </w:rPr>
        <w:tab/>
      </w:r>
      <w:r w:rsidRPr="00C309A8">
        <w:rPr>
          <w:rFonts w:ascii="Arial" w:hAnsi="Arial" w:cs="Arial"/>
          <w:i/>
          <w:iCs/>
        </w:rPr>
        <w:tab/>
      </w:r>
      <w:r w:rsidRPr="00C309A8">
        <w:rPr>
          <w:rFonts w:ascii="Arial" w:hAnsi="Arial" w:cs="Arial"/>
          <w:i/>
          <w:iCs/>
        </w:rPr>
        <w:tab/>
      </w:r>
      <w:r w:rsidRPr="00C309A8">
        <w:rPr>
          <w:rFonts w:ascii="Arial" w:hAnsi="Arial" w:cs="Arial"/>
          <w:i/>
          <w:iCs/>
        </w:rPr>
        <w:tab/>
      </w:r>
      <w:r w:rsidRPr="00C309A8">
        <w:rPr>
          <w:rFonts w:ascii="Arial" w:hAnsi="Arial" w:cs="Arial"/>
          <w:i/>
          <w:iCs/>
        </w:rPr>
        <w:tab/>
      </w:r>
      <w:r w:rsidRPr="00C309A8">
        <w:rPr>
          <w:rFonts w:ascii="Arial" w:hAnsi="Arial" w:cs="Arial"/>
          <w:bCs/>
        </w:rPr>
        <w:t>…………………………………..</w:t>
      </w:r>
    </w:p>
    <w:p w14:paraId="4C979FA0" w14:textId="77777777" w:rsidR="00CE19DE" w:rsidRPr="00C309A8" w:rsidRDefault="00CE19DE" w:rsidP="00CE19DE">
      <w:pPr>
        <w:rPr>
          <w:rFonts w:ascii="Arial" w:hAnsi="Arial" w:cs="Arial"/>
          <w:bCs/>
        </w:rPr>
      </w:pPr>
      <w:r w:rsidRPr="00C309A8">
        <w:rPr>
          <w:rFonts w:ascii="Arial" w:hAnsi="Arial" w:cs="Arial"/>
          <w:bCs/>
        </w:rPr>
        <w:tab/>
      </w:r>
      <w:r w:rsidRPr="00C309A8">
        <w:rPr>
          <w:rFonts w:ascii="Arial" w:hAnsi="Arial" w:cs="Arial"/>
          <w:bCs/>
        </w:rPr>
        <w:tab/>
      </w:r>
      <w:r w:rsidRPr="00C309A8">
        <w:rPr>
          <w:rFonts w:ascii="Arial" w:hAnsi="Arial" w:cs="Arial"/>
          <w:bCs/>
        </w:rPr>
        <w:tab/>
      </w:r>
      <w:r w:rsidRPr="00C309A8">
        <w:rPr>
          <w:rFonts w:ascii="Arial" w:hAnsi="Arial" w:cs="Arial"/>
          <w:bCs/>
        </w:rPr>
        <w:tab/>
      </w:r>
      <w:r w:rsidRPr="00C309A8">
        <w:rPr>
          <w:rFonts w:ascii="Arial" w:hAnsi="Arial" w:cs="Arial"/>
          <w:bCs/>
        </w:rPr>
        <w:tab/>
      </w:r>
      <w:r w:rsidRPr="00C309A8">
        <w:rPr>
          <w:rFonts w:ascii="Arial" w:hAnsi="Arial" w:cs="Arial"/>
          <w:bCs/>
        </w:rPr>
        <w:tab/>
      </w:r>
      <w:r w:rsidRPr="00C309A8">
        <w:rPr>
          <w:rFonts w:ascii="Arial" w:hAnsi="Arial" w:cs="Arial"/>
          <w:bCs/>
        </w:rPr>
        <w:tab/>
      </w:r>
      <w:r w:rsidRPr="00C309A8">
        <w:rPr>
          <w:rFonts w:ascii="Arial" w:hAnsi="Arial" w:cs="Arial"/>
          <w:bCs/>
        </w:rPr>
        <w:tab/>
        <w:t xml:space="preserve">          podpis elektroniczny</w:t>
      </w:r>
    </w:p>
    <w:p w14:paraId="1F5647EB" w14:textId="6FD3A413" w:rsidR="00C81BDF" w:rsidRPr="00C309A8" w:rsidRDefault="00C81BDF" w:rsidP="00CE19DE">
      <w:pPr>
        <w:tabs>
          <w:tab w:val="left" w:pos="6223"/>
        </w:tabs>
        <w:rPr>
          <w:rFonts w:ascii="Arial" w:hAnsi="Arial" w:cs="Arial"/>
          <w:i/>
          <w:iCs/>
        </w:rPr>
      </w:pPr>
    </w:p>
    <w:p w14:paraId="6AAC5DC0" w14:textId="77777777" w:rsidR="00CE19DE" w:rsidRPr="00C309A8" w:rsidRDefault="00CE19DE" w:rsidP="00C81BDF">
      <w:pPr>
        <w:rPr>
          <w:rFonts w:ascii="Arial" w:hAnsi="Arial" w:cs="Arial"/>
        </w:rPr>
      </w:pPr>
    </w:p>
    <w:p w14:paraId="0F876128" w14:textId="45A3580B" w:rsidR="00C81BDF" w:rsidRPr="00C309A8" w:rsidRDefault="00C81BDF" w:rsidP="00C81BDF">
      <w:pPr>
        <w:rPr>
          <w:rFonts w:ascii="Arial" w:hAnsi="Arial" w:cs="Arial"/>
        </w:rPr>
      </w:pPr>
    </w:p>
    <w:p w14:paraId="26757F1B" w14:textId="0499F1E0" w:rsidR="00003F6C" w:rsidRPr="00C309A8" w:rsidRDefault="00003F6C" w:rsidP="00C81BDF">
      <w:pPr>
        <w:rPr>
          <w:rFonts w:ascii="Arial" w:hAnsi="Arial" w:cs="Arial"/>
        </w:rPr>
      </w:pPr>
    </w:p>
    <w:p w14:paraId="20E0C14B" w14:textId="69642672" w:rsidR="00003F6C" w:rsidRPr="00C309A8" w:rsidRDefault="00003F6C" w:rsidP="00C81BDF">
      <w:pPr>
        <w:rPr>
          <w:rFonts w:ascii="Arial" w:hAnsi="Arial" w:cs="Arial"/>
        </w:rPr>
      </w:pPr>
    </w:p>
    <w:p w14:paraId="4223D934" w14:textId="77777777" w:rsidR="00003F6C" w:rsidRPr="00C309A8" w:rsidRDefault="00003F6C" w:rsidP="00C81BDF">
      <w:pPr>
        <w:rPr>
          <w:rFonts w:ascii="Arial" w:hAnsi="Arial" w:cs="Arial"/>
        </w:rPr>
      </w:pPr>
    </w:p>
    <w:p w14:paraId="225F1E35" w14:textId="77777777" w:rsidR="00C81BDF" w:rsidRPr="00C309A8" w:rsidRDefault="00C81BDF" w:rsidP="00C81BDF">
      <w:pPr>
        <w:rPr>
          <w:rFonts w:ascii="Arial" w:hAnsi="Arial" w:cs="Arial"/>
        </w:rPr>
      </w:pPr>
    </w:p>
    <w:p w14:paraId="3A08D2BE" w14:textId="25F14387" w:rsidR="00CE19DE" w:rsidRPr="00C309A8" w:rsidRDefault="00CE19DE" w:rsidP="00CE19DE">
      <w:pPr>
        <w:ind w:right="220"/>
        <w:jc w:val="right"/>
        <w:rPr>
          <w:rFonts w:ascii="Arial" w:eastAsia="Arial Unicode MS" w:hAnsi="Arial" w:cs="Arial"/>
          <w:b/>
          <w:noProof/>
          <w:color w:val="000000"/>
        </w:rPr>
      </w:pPr>
      <w:r w:rsidRPr="00C309A8">
        <w:rPr>
          <w:rFonts w:ascii="Arial" w:eastAsia="Arial Unicode MS" w:hAnsi="Arial" w:cs="Arial"/>
          <w:b/>
          <w:noProof/>
          <w:color w:val="000000"/>
        </w:rPr>
        <w:t>Załącznik nr 6 do SWZ</w:t>
      </w:r>
    </w:p>
    <w:p w14:paraId="7F89A09B" w14:textId="24BB2F8B" w:rsidR="00CE19DE" w:rsidRPr="00C309A8" w:rsidRDefault="00CE19DE" w:rsidP="00CE19DE">
      <w:pPr>
        <w:ind w:right="220"/>
        <w:rPr>
          <w:rFonts w:ascii="Arial" w:eastAsia="Arial Unicode MS" w:hAnsi="Arial" w:cs="Arial"/>
          <w:b/>
          <w:bCs/>
          <w:noProof/>
          <w:color w:val="000000"/>
          <w:sz w:val="24"/>
          <w:szCs w:val="24"/>
        </w:rPr>
      </w:pPr>
      <w:r w:rsidRPr="00C309A8">
        <w:rPr>
          <w:rFonts w:ascii="Arial" w:eastAsia="Arial Unicode MS" w:hAnsi="Arial" w:cs="Arial"/>
          <w:b/>
          <w:bCs/>
          <w:noProof/>
          <w:color w:val="000000"/>
          <w:sz w:val="24"/>
          <w:szCs w:val="24"/>
        </w:rPr>
        <w:t xml:space="preserve">Numer sprawy:  </w:t>
      </w:r>
      <w:r w:rsidR="00003F6C" w:rsidRPr="00C309A8">
        <w:rPr>
          <w:rFonts w:ascii="Arial" w:eastAsia="Arial Unicode MS" w:hAnsi="Arial" w:cs="Arial"/>
          <w:b/>
          <w:bCs/>
          <w:noProof/>
          <w:color w:val="000000"/>
          <w:sz w:val="24"/>
          <w:szCs w:val="24"/>
        </w:rPr>
        <w:t>DZP.26.1.</w:t>
      </w:r>
      <w:r w:rsidR="00AB5259">
        <w:rPr>
          <w:rFonts w:ascii="Arial" w:eastAsia="Arial Unicode MS" w:hAnsi="Arial" w:cs="Arial"/>
          <w:b/>
          <w:bCs/>
          <w:noProof/>
          <w:color w:val="000000"/>
          <w:sz w:val="24"/>
          <w:szCs w:val="24"/>
        </w:rPr>
        <w:t>10</w:t>
      </w:r>
      <w:r w:rsidR="00003F6C" w:rsidRPr="00C309A8">
        <w:rPr>
          <w:rFonts w:ascii="Arial" w:eastAsia="Arial Unicode MS" w:hAnsi="Arial" w:cs="Arial"/>
          <w:b/>
          <w:bCs/>
          <w:noProof/>
          <w:color w:val="000000"/>
          <w:sz w:val="24"/>
          <w:szCs w:val="24"/>
        </w:rPr>
        <w:t>.202</w:t>
      </w:r>
      <w:r w:rsidR="00AB5259">
        <w:rPr>
          <w:rFonts w:ascii="Arial" w:eastAsia="Arial Unicode MS" w:hAnsi="Arial" w:cs="Arial"/>
          <w:b/>
          <w:bCs/>
          <w:noProof/>
          <w:color w:val="000000"/>
          <w:sz w:val="24"/>
          <w:szCs w:val="24"/>
        </w:rPr>
        <w:t>5</w:t>
      </w:r>
      <w:r w:rsidR="00003F6C" w:rsidRPr="00C309A8">
        <w:rPr>
          <w:rFonts w:ascii="Arial" w:eastAsia="Arial Unicode MS" w:hAnsi="Arial" w:cs="Arial"/>
          <w:b/>
          <w:bCs/>
          <w:noProof/>
          <w:color w:val="000000"/>
          <w:sz w:val="24"/>
          <w:szCs w:val="24"/>
        </w:rPr>
        <w:t xml:space="preserve">.IK  </w:t>
      </w:r>
    </w:p>
    <w:p w14:paraId="5DE3557D" w14:textId="77777777" w:rsidR="00CE19DE" w:rsidRPr="00C309A8" w:rsidRDefault="00CE19DE" w:rsidP="00CE19DE">
      <w:pPr>
        <w:ind w:right="220"/>
        <w:jc w:val="center"/>
        <w:rPr>
          <w:rFonts w:ascii="Arial" w:eastAsia="Arial Unicode MS" w:hAnsi="Arial" w:cs="Arial"/>
          <w:b/>
          <w:noProof/>
          <w:color w:val="000000"/>
          <w:sz w:val="24"/>
          <w:szCs w:val="24"/>
        </w:rPr>
      </w:pPr>
    </w:p>
    <w:p w14:paraId="75538DEC" w14:textId="77777777" w:rsidR="00CE19DE" w:rsidRPr="00C309A8" w:rsidRDefault="00CE19DE" w:rsidP="00CE19DE">
      <w:pPr>
        <w:ind w:right="220"/>
        <w:jc w:val="center"/>
        <w:rPr>
          <w:rFonts w:ascii="Arial" w:eastAsia="Arial Unicode MS" w:hAnsi="Arial" w:cs="Arial"/>
          <w:b/>
          <w:noProof/>
          <w:color w:val="000000"/>
          <w:sz w:val="24"/>
          <w:szCs w:val="24"/>
        </w:rPr>
      </w:pPr>
      <w:r w:rsidRPr="00C309A8">
        <w:rPr>
          <w:rFonts w:ascii="Arial" w:eastAsia="Arial Unicode MS" w:hAnsi="Arial" w:cs="Arial"/>
          <w:b/>
          <w:noProof/>
          <w:color w:val="000000"/>
          <w:sz w:val="24"/>
          <w:szCs w:val="24"/>
        </w:rPr>
        <w:t>OŚWIADCZENIE z art. 117 ust. 4 Pzp (podział zadań konsorcjantów)</w:t>
      </w:r>
    </w:p>
    <w:p w14:paraId="21789E0F" w14:textId="77777777" w:rsidR="00CE19DE" w:rsidRPr="00C309A8" w:rsidRDefault="00CE19DE" w:rsidP="00CE19DE">
      <w:pPr>
        <w:ind w:right="220"/>
        <w:jc w:val="center"/>
        <w:rPr>
          <w:rFonts w:ascii="Arial" w:eastAsia="Arial Unicode MS" w:hAnsi="Arial" w:cs="Arial"/>
          <w:bCs/>
          <w:noProof/>
          <w:color w:val="000000"/>
          <w:sz w:val="24"/>
          <w:szCs w:val="24"/>
        </w:rPr>
      </w:pPr>
      <w:r w:rsidRPr="00C309A8">
        <w:rPr>
          <w:rFonts w:ascii="Arial" w:eastAsia="Arial Unicode MS" w:hAnsi="Arial" w:cs="Arial"/>
          <w:bCs/>
          <w:noProof/>
          <w:color w:val="000000"/>
          <w:sz w:val="24"/>
          <w:szCs w:val="24"/>
        </w:rPr>
        <w:t>składane w postępowaniu: „………….…..” nr referencyjny: ………………… przez nw. wymienionych wykonawców wspólnie ubiegających się o udzielenie zamówienia:</w:t>
      </w:r>
    </w:p>
    <w:p w14:paraId="2B545ABA" w14:textId="77777777" w:rsidR="00CE19DE" w:rsidRPr="00C309A8" w:rsidRDefault="00CE19DE" w:rsidP="00CE19DE">
      <w:pPr>
        <w:ind w:right="220"/>
        <w:rPr>
          <w:rFonts w:ascii="Arial" w:eastAsia="Arial Unicode MS" w:hAnsi="Arial" w:cs="Arial"/>
          <w:bCs/>
          <w:noProof/>
          <w:color w:val="000000"/>
          <w:sz w:val="20"/>
          <w:szCs w:val="20"/>
        </w:rPr>
      </w:pP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1902"/>
        <w:gridCol w:w="2628"/>
        <w:gridCol w:w="2266"/>
        <w:gridCol w:w="2266"/>
      </w:tblGrid>
      <w:tr w:rsidR="00CE19DE" w:rsidRPr="00C309A8" w14:paraId="536C9A2B" w14:textId="77777777" w:rsidTr="00CD4804">
        <w:tc>
          <w:tcPr>
            <w:tcW w:w="1050" w:type="pct"/>
            <w:vAlign w:val="center"/>
          </w:tcPr>
          <w:p w14:paraId="5E294AAA" w14:textId="77777777" w:rsidR="00CE19DE" w:rsidRPr="00C309A8" w:rsidRDefault="00CE19DE" w:rsidP="00CD4804">
            <w:pPr>
              <w:ind w:right="220"/>
              <w:jc w:val="center"/>
              <w:rPr>
                <w:rFonts w:ascii="Arial" w:eastAsia="Arial Unicode MS" w:hAnsi="Arial" w:cs="Arial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450" w:type="pct"/>
            <w:vAlign w:val="center"/>
          </w:tcPr>
          <w:p w14:paraId="71224554" w14:textId="77777777" w:rsidR="00CE19DE" w:rsidRPr="00C309A8" w:rsidRDefault="00CE19DE" w:rsidP="00CD4804">
            <w:pPr>
              <w:ind w:right="220"/>
              <w:jc w:val="center"/>
              <w:rPr>
                <w:rFonts w:ascii="Arial" w:eastAsia="Arial Unicode MS" w:hAnsi="Arial" w:cs="Arial"/>
                <w:bCs/>
                <w:noProof/>
                <w:color w:val="000000"/>
                <w:sz w:val="20"/>
                <w:szCs w:val="20"/>
              </w:rPr>
            </w:pPr>
            <w:r w:rsidRPr="00C309A8">
              <w:rPr>
                <w:rFonts w:ascii="Arial" w:eastAsia="Arial Unicode MS" w:hAnsi="Arial" w:cs="Arial"/>
                <w:bCs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4ACAA518" w14:textId="77777777" w:rsidR="00CE19DE" w:rsidRPr="00C309A8" w:rsidRDefault="00CE19DE" w:rsidP="00CD4804">
            <w:pPr>
              <w:ind w:right="220"/>
              <w:jc w:val="center"/>
              <w:rPr>
                <w:rFonts w:ascii="Arial" w:eastAsia="Arial Unicode MS" w:hAnsi="Arial" w:cs="Arial"/>
                <w:bCs/>
                <w:noProof/>
                <w:color w:val="000000"/>
                <w:sz w:val="20"/>
                <w:szCs w:val="20"/>
              </w:rPr>
            </w:pPr>
            <w:r w:rsidRPr="00C309A8">
              <w:rPr>
                <w:rFonts w:ascii="Arial" w:eastAsia="Calibri" w:hAnsi="Arial" w:cs="Arial"/>
                <w:bCs/>
                <w:sz w:val="20"/>
                <w:szCs w:val="20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5B2C740A" w14:textId="77777777" w:rsidR="00CE19DE" w:rsidRPr="00C309A8" w:rsidRDefault="00CE19DE" w:rsidP="00CD4804">
            <w:pPr>
              <w:ind w:right="220"/>
              <w:jc w:val="center"/>
              <w:rPr>
                <w:rFonts w:ascii="Arial" w:eastAsia="Arial Unicode MS" w:hAnsi="Arial" w:cs="Arial"/>
                <w:bCs/>
                <w:noProof/>
                <w:color w:val="000000"/>
                <w:sz w:val="20"/>
                <w:szCs w:val="20"/>
              </w:rPr>
            </w:pPr>
            <w:r w:rsidRPr="00C309A8">
              <w:rPr>
                <w:rFonts w:ascii="Arial" w:eastAsia="Calibri" w:hAnsi="Arial" w:cs="Arial"/>
                <w:bCs/>
                <w:sz w:val="20"/>
                <w:szCs w:val="20"/>
              </w:rPr>
              <w:t>NIP</w:t>
            </w:r>
          </w:p>
        </w:tc>
      </w:tr>
      <w:tr w:rsidR="00CE19DE" w:rsidRPr="00C309A8" w14:paraId="172D1332" w14:textId="77777777" w:rsidTr="00CD4804">
        <w:tc>
          <w:tcPr>
            <w:tcW w:w="1050" w:type="pct"/>
            <w:vAlign w:val="center"/>
          </w:tcPr>
          <w:p w14:paraId="08634B1A" w14:textId="77777777" w:rsidR="00CE19DE" w:rsidRPr="00C309A8" w:rsidRDefault="00CE19DE" w:rsidP="00CD4804">
            <w:pPr>
              <w:ind w:right="220"/>
              <w:rPr>
                <w:rFonts w:ascii="Arial" w:eastAsia="Arial Unicode MS" w:hAnsi="Arial" w:cs="Arial"/>
                <w:bCs/>
                <w:noProof/>
                <w:color w:val="000000"/>
                <w:sz w:val="20"/>
                <w:szCs w:val="20"/>
              </w:rPr>
            </w:pPr>
            <w:r w:rsidRPr="00C309A8">
              <w:rPr>
                <w:rFonts w:ascii="Arial" w:eastAsia="Arial Unicode MS" w:hAnsi="Arial" w:cs="Arial"/>
                <w:bCs/>
                <w:noProof/>
                <w:color w:val="000000"/>
                <w:sz w:val="20"/>
                <w:szCs w:val="20"/>
              </w:rPr>
              <w:t xml:space="preserve">Wykonawca 1 / </w:t>
            </w:r>
            <w:r w:rsidRPr="00C309A8">
              <w:rPr>
                <w:rFonts w:ascii="Arial" w:eastAsia="Arial Unicode MS" w:hAnsi="Arial" w:cs="Arial"/>
                <w:bCs/>
                <w:noProof/>
                <w:color w:val="000000"/>
                <w:sz w:val="20"/>
                <w:szCs w:val="20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6444D200" w14:textId="77777777" w:rsidR="00CE19DE" w:rsidRPr="00C309A8" w:rsidRDefault="00CE19DE" w:rsidP="00CD4804">
            <w:pPr>
              <w:ind w:right="220"/>
              <w:jc w:val="center"/>
              <w:rPr>
                <w:rFonts w:ascii="Arial" w:eastAsia="Arial Unicode MS" w:hAnsi="Arial" w:cs="Arial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3F3934A0" w14:textId="77777777" w:rsidR="00CE19DE" w:rsidRPr="00C309A8" w:rsidRDefault="00CE19DE" w:rsidP="00CD4804">
            <w:pPr>
              <w:ind w:right="220"/>
              <w:jc w:val="center"/>
              <w:rPr>
                <w:rFonts w:ascii="Arial" w:eastAsia="Arial Unicode MS" w:hAnsi="Arial" w:cs="Arial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10A4A3D0" w14:textId="77777777" w:rsidR="00CE19DE" w:rsidRPr="00C309A8" w:rsidRDefault="00CE19DE" w:rsidP="00CD4804">
            <w:pPr>
              <w:ind w:right="220"/>
              <w:jc w:val="center"/>
              <w:rPr>
                <w:rFonts w:ascii="Arial" w:eastAsia="Arial Unicode MS" w:hAnsi="Arial" w:cs="Arial"/>
                <w:bCs/>
                <w:noProof/>
                <w:color w:val="000000"/>
                <w:sz w:val="20"/>
                <w:szCs w:val="20"/>
              </w:rPr>
            </w:pPr>
          </w:p>
        </w:tc>
      </w:tr>
      <w:tr w:rsidR="00CE19DE" w:rsidRPr="00C309A8" w14:paraId="33E6C5D2" w14:textId="77777777" w:rsidTr="00CD4804">
        <w:tc>
          <w:tcPr>
            <w:tcW w:w="1050" w:type="pct"/>
            <w:vAlign w:val="center"/>
          </w:tcPr>
          <w:p w14:paraId="37461438" w14:textId="77777777" w:rsidR="00CE19DE" w:rsidRPr="00C309A8" w:rsidRDefault="00CE19DE" w:rsidP="00CD4804">
            <w:pPr>
              <w:ind w:right="220"/>
              <w:rPr>
                <w:rFonts w:ascii="Arial" w:eastAsia="Arial Unicode MS" w:hAnsi="Arial" w:cs="Arial"/>
                <w:bCs/>
                <w:noProof/>
                <w:color w:val="000000"/>
                <w:sz w:val="20"/>
                <w:szCs w:val="20"/>
              </w:rPr>
            </w:pPr>
            <w:r w:rsidRPr="00C309A8">
              <w:rPr>
                <w:rFonts w:ascii="Arial" w:eastAsia="Arial Unicode MS" w:hAnsi="Arial" w:cs="Arial"/>
                <w:bCs/>
                <w:noProof/>
                <w:color w:val="000000"/>
                <w:sz w:val="20"/>
                <w:szCs w:val="20"/>
              </w:rPr>
              <w:t>Wykonawca 2:</w:t>
            </w:r>
          </w:p>
        </w:tc>
        <w:tc>
          <w:tcPr>
            <w:tcW w:w="1450" w:type="pct"/>
            <w:vAlign w:val="center"/>
          </w:tcPr>
          <w:p w14:paraId="168284E2" w14:textId="77777777" w:rsidR="00CE19DE" w:rsidRPr="00C309A8" w:rsidRDefault="00CE19DE" w:rsidP="00CD4804">
            <w:pPr>
              <w:ind w:right="220"/>
              <w:jc w:val="center"/>
              <w:rPr>
                <w:rFonts w:ascii="Arial" w:eastAsia="Arial Unicode MS" w:hAnsi="Arial" w:cs="Arial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28309218" w14:textId="77777777" w:rsidR="00CE19DE" w:rsidRPr="00C309A8" w:rsidRDefault="00CE19DE" w:rsidP="00CD4804">
            <w:pPr>
              <w:ind w:right="220"/>
              <w:jc w:val="center"/>
              <w:rPr>
                <w:rFonts w:ascii="Arial" w:eastAsia="Arial Unicode MS" w:hAnsi="Arial" w:cs="Arial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6A615AD6" w14:textId="77777777" w:rsidR="00CE19DE" w:rsidRPr="00C309A8" w:rsidRDefault="00CE19DE" w:rsidP="00CD4804">
            <w:pPr>
              <w:ind w:right="220"/>
              <w:jc w:val="center"/>
              <w:rPr>
                <w:rFonts w:ascii="Arial" w:eastAsia="Arial Unicode MS" w:hAnsi="Arial" w:cs="Arial"/>
                <w:bCs/>
                <w:noProof/>
                <w:color w:val="000000"/>
                <w:sz w:val="20"/>
                <w:szCs w:val="20"/>
              </w:rPr>
            </w:pPr>
          </w:p>
        </w:tc>
      </w:tr>
      <w:tr w:rsidR="00CE19DE" w:rsidRPr="00C309A8" w14:paraId="145D9CB5" w14:textId="77777777" w:rsidTr="00CD4804">
        <w:tc>
          <w:tcPr>
            <w:tcW w:w="1050" w:type="pct"/>
            <w:vAlign w:val="center"/>
          </w:tcPr>
          <w:p w14:paraId="373FC95B" w14:textId="77777777" w:rsidR="00CE19DE" w:rsidRPr="00C309A8" w:rsidRDefault="00CE19DE" w:rsidP="00CD4804">
            <w:pPr>
              <w:ind w:right="220"/>
              <w:rPr>
                <w:rFonts w:ascii="Arial" w:eastAsia="Arial Unicode MS" w:hAnsi="Arial" w:cs="Arial"/>
                <w:bCs/>
                <w:noProof/>
                <w:color w:val="000000"/>
                <w:sz w:val="20"/>
                <w:szCs w:val="20"/>
              </w:rPr>
            </w:pPr>
            <w:r w:rsidRPr="00C309A8">
              <w:rPr>
                <w:rFonts w:ascii="Arial" w:eastAsia="Arial Unicode MS" w:hAnsi="Arial" w:cs="Arial"/>
                <w:bCs/>
                <w:noProof/>
                <w:color w:val="000000"/>
                <w:sz w:val="20"/>
                <w:szCs w:val="20"/>
              </w:rPr>
              <w:t>Wykonawca 3:</w:t>
            </w:r>
          </w:p>
        </w:tc>
        <w:tc>
          <w:tcPr>
            <w:tcW w:w="1450" w:type="pct"/>
            <w:vAlign w:val="center"/>
          </w:tcPr>
          <w:p w14:paraId="251C6726" w14:textId="77777777" w:rsidR="00CE19DE" w:rsidRPr="00C309A8" w:rsidRDefault="00CE19DE" w:rsidP="00CD4804">
            <w:pPr>
              <w:ind w:right="220"/>
              <w:jc w:val="center"/>
              <w:rPr>
                <w:rFonts w:ascii="Arial" w:eastAsia="Arial Unicode MS" w:hAnsi="Arial" w:cs="Arial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4DADF465" w14:textId="77777777" w:rsidR="00CE19DE" w:rsidRPr="00C309A8" w:rsidRDefault="00CE19DE" w:rsidP="00CD4804">
            <w:pPr>
              <w:ind w:right="220"/>
              <w:jc w:val="center"/>
              <w:rPr>
                <w:rFonts w:ascii="Arial" w:eastAsia="Arial Unicode MS" w:hAnsi="Arial" w:cs="Arial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2585AD7F" w14:textId="77777777" w:rsidR="00CE19DE" w:rsidRPr="00C309A8" w:rsidRDefault="00CE19DE" w:rsidP="00CD4804">
            <w:pPr>
              <w:ind w:right="220"/>
              <w:jc w:val="center"/>
              <w:rPr>
                <w:rFonts w:ascii="Arial" w:eastAsia="Arial Unicode MS" w:hAnsi="Arial" w:cs="Arial"/>
                <w:bCs/>
                <w:noProof/>
                <w:color w:val="000000"/>
                <w:sz w:val="20"/>
                <w:szCs w:val="20"/>
              </w:rPr>
            </w:pPr>
          </w:p>
        </w:tc>
      </w:tr>
      <w:tr w:rsidR="00CE19DE" w:rsidRPr="00C309A8" w14:paraId="5BFC103F" w14:textId="77777777" w:rsidTr="00CD4804">
        <w:tc>
          <w:tcPr>
            <w:tcW w:w="1050" w:type="pct"/>
            <w:vAlign w:val="center"/>
          </w:tcPr>
          <w:p w14:paraId="66518EBD" w14:textId="77777777" w:rsidR="00CE19DE" w:rsidRPr="00C309A8" w:rsidRDefault="00CE19DE" w:rsidP="00CD4804">
            <w:pPr>
              <w:ind w:right="220"/>
              <w:rPr>
                <w:rFonts w:ascii="Arial" w:eastAsia="Arial Unicode MS" w:hAnsi="Arial" w:cs="Arial"/>
                <w:bCs/>
                <w:noProof/>
                <w:color w:val="000000"/>
                <w:sz w:val="20"/>
                <w:szCs w:val="20"/>
              </w:rPr>
            </w:pPr>
            <w:r w:rsidRPr="00C309A8">
              <w:rPr>
                <w:rFonts w:ascii="Arial" w:eastAsia="Arial Unicode MS" w:hAnsi="Arial" w:cs="Arial"/>
                <w:bCs/>
                <w:noProof/>
                <w:color w:val="000000"/>
                <w:sz w:val="20"/>
                <w:szCs w:val="20"/>
              </w:rPr>
              <w:t>Wykonawca …:</w:t>
            </w:r>
          </w:p>
        </w:tc>
        <w:tc>
          <w:tcPr>
            <w:tcW w:w="1450" w:type="pct"/>
            <w:vAlign w:val="center"/>
          </w:tcPr>
          <w:p w14:paraId="61DDD155" w14:textId="77777777" w:rsidR="00CE19DE" w:rsidRPr="00C309A8" w:rsidRDefault="00CE19DE" w:rsidP="00CD4804">
            <w:pPr>
              <w:ind w:right="220"/>
              <w:jc w:val="center"/>
              <w:rPr>
                <w:rFonts w:ascii="Arial" w:eastAsia="Arial Unicode MS" w:hAnsi="Arial" w:cs="Arial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15B4A091" w14:textId="77777777" w:rsidR="00CE19DE" w:rsidRPr="00C309A8" w:rsidRDefault="00CE19DE" w:rsidP="00CD4804">
            <w:pPr>
              <w:ind w:right="220"/>
              <w:jc w:val="center"/>
              <w:rPr>
                <w:rFonts w:ascii="Arial" w:eastAsia="Arial Unicode MS" w:hAnsi="Arial" w:cs="Arial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4D80A9BA" w14:textId="77777777" w:rsidR="00CE19DE" w:rsidRPr="00C309A8" w:rsidRDefault="00CE19DE" w:rsidP="00CD4804">
            <w:pPr>
              <w:ind w:right="220"/>
              <w:jc w:val="center"/>
              <w:rPr>
                <w:rFonts w:ascii="Arial" w:eastAsia="Arial Unicode MS" w:hAnsi="Arial" w:cs="Arial"/>
                <w:bCs/>
                <w:noProof/>
                <w:color w:val="000000"/>
                <w:sz w:val="20"/>
                <w:szCs w:val="20"/>
              </w:rPr>
            </w:pPr>
          </w:p>
        </w:tc>
      </w:tr>
    </w:tbl>
    <w:p w14:paraId="70082C42" w14:textId="77777777" w:rsidR="00CE19DE" w:rsidRPr="00C309A8" w:rsidRDefault="00CE19DE" w:rsidP="00CE19DE">
      <w:pPr>
        <w:ind w:right="220"/>
        <w:rPr>
          <w:rFonts w:ascii="Arial" w:eastAsia="Arial Unicode MS" w:hAnsi="Arial" w:cs="Arial"/>
          <w:bCs/>
          <w:noProof/>
          <w:color w:val="000000"/>
          <w:sz w:val="20"/>
          <w:szCs w:val="20"/>
        </w:rPr>
      </w:pPr>
    </w:p>
    <w:p w14:paraId="0496C4FC" w14:textId="77777777" w:rsidR="00CE19DE" w:rsidRPr="00C309A8" w:rsidRDefault="00CE19DE" w:rsidP="00CE19DE">
      <w:pPr>
        <w:spacing w:after="0" w:line="240" w:lineRule="auto"/>
        <w:ind w:left="720" w:right="220"/>
        <w:jc w:val="both"/>
        <w:rPr>
          <w:rFonts w:ascii="Arial" w:eastAsia="Arial Unicode MS" w:hAnsi="Arial" w:cs="Arial"/>
          <w:bCs/>
          <w:noProof/>
          <w:color w:val="000000"/>
          <w:sz w:val="20"/>
          <w:szCs w:val="20"/>
          <w:lang w:eastAsia="pl-PL"/>
        </w:rPr>
      </w:pPr>
    </w:p>
    <w:p w14:paraId="4BDBECDD" w14:textId="77777777" w:rsidR="00E32AD8" w:rsidRPr="00C309A8" w:rsidRDefault="00E32AD8" w:rsidP="00E32AD8">
      <w:pPr>
        <w:pStyle w:val="Akapitzlist"/>
        <w:numPr>
          <w:ilvl w:val="0"/>
          <w:numId w:val="6"/>
        </w:numPr>
        <w:ind w:right="220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  <w:r w:rsidRPr="00C309A8">
        <w:rPr>
          <w:rFonts w:ascii="Arial" w:eastAsia="Arial Unicode MS" w:hAnsi="Arial" w:cs="Arial"/>
          <w:noProof/>
          <w:color w:val="000000"/>
          <w:sz w:val="20"/>
          <w:szCs w:val="20"/>
        </w:rPr>
        <w:t>Oświadczam(amy), że warunek dotyczący uprawnień do prowadzenia określonej działalności gospodarczej lub zawodowej określony w pkt. ….. SWZ* spełnia(ją) w naszym imieniu nw. wykonawca(y):</w:t>
      </w:r>
    </w:p>
    <w:tbl>
      <w:tblPr>
        <w:tblStyle w:val="Tabela-Siatka"/>
        <w:tblW w:w="4560" w:type="pct"/>
        <w:tblInd w:w="817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E32AD8" w:rsidRPr="00C309A8" w14:paraId="230DBF66" w14:textId="77777777" w:rsidTr="007441AE">
        <w:tc>
          <w:tcPr>
            <w:tcW w:w="1519" w:type="pct"/>
            <w:vAlign w:val="center"/>
          </w:tcPr>
          <w:p w14:paraId="4F1AADE8" w14:textId="77777777" w:rsidR="00E32AD8" w:rsidRPr="00C309A8" w:rsidRDefault="00E32AD8" w:rsidP="007441AE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</w:pPr>
            <w:r w:rsidRPr="00C309A8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D8E6C08" w14:textId="77777777" w:rsidR="00E32AD8" w:rsidRPr="00C309A8" w:rsidRDefault="00E32AD8" w:rsidP="007441AE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</w:pPr>
            <w:r w:rsidRPr="00C309A8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6BD34512" w14:textId="77777777" w:rsidR="00E32AD8" w:rsidRPr="00C309A8" w:rsidRDefault="00E32AD8" w:rsidP="007441AE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</w:pPr>
            <w:r w:rsidRPr="00C309A8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Zakres robót budowlanych, dostaw lub usług, które będą realizowane przez tego wykonawcę</w:t>
            </w:r>
          </w:p>
        </w:tc>
      </w:tr>
      <w:tr w:rsidR="00E32AD8" w:rsidRPr="00C309A8" w14:paraId="71EE139D" w14:textId="77777777" w:rsidTr="007441AE">
        <w:tc>
          <w:tcPr>
            <w:tcW w:w="1519" w:type="pct"/>
          </w:tcPr>
          <w:p w14:paraId="61746945" w14:textId="77777777" w:rsidR="00E32AD8" w:rsidRPr="00C309A8" w:rsidRDefault="00E32AD8" w:rsidP="007441AE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741" w:type="pct"/>
          </w:tcPr>
          <w:p w14:paraId="49F76544" w14:textId="77777777" w:rsidR="00E32AD8" w:rsidRPr="00C309A8" w:rsidRDefault="00E32AD8" w:rsidP="007441AE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740" w:type="pct"/>
          </w:tcPr>
          <w:p w14:paraId="32F4BC71" w14:textId="77777777" w:rsidR="00E32AD8" w:rsidRPr="00C309A8" w:rsidRDefault="00E32AD8" w:rsidP="007441AE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</w:tr>
      <w:tr w:rsidR="00E32AD8" w:rsidRPr="00C309A8" w14:paraId="5A333574" w14:textId="77777777" w:rsidTr="007441AE">
        <w:tc>
          <w:tcPr>
            <w:tcW w:w="1519" w:type="pct"/>
          </w:tcPr>
          <w:p w14:paraId="557362B3" w14:textId="77777777" w:rsidR="00E32AD8" w:rsidRPr="00C309A8" w:rsidRDefault="00E32AD8" w:rsidP="007441AE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741" w:type="pct"/>
          </w:tcPr>
          <w:p w14:paraId="469E3FD3" w14:textId="77777777" w:rsidR="00E32AD8" w:rsidRPr="00C309A8" w:rsidRDefault="00E32AD8" w:rsidP="007441AE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740" w:type="pct"/>
          </w:tcPr>
          <w:p w14:paraId="4003507A" w14:textId="77777777" w:rsidR="00E32AD8" w:rsidRPr="00C309A8" w:rsidRDefault="00E32AD8" w:rsidP="007441AE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0"/>
                <w:szCs w:val="20"/>
              </w:rPr>
            </w:pPr>
          </w:p>
        </w:tc>
      </w:tr>
    </w:tbl>
    <w:p w14:paraId="3949BB83" w14:textId="77777777" w:rsidR="00E32AD8" w:rsidRPr="00C309A8" w:rsidRDefault="00E32AD8" w:rsidP="00E32AD8">
      <w:pPr>
        <w:spacing w:after="0" w:line="240" w:lineRule="auto"/>
        <w:ind w:right="220"/>
        <w:jc w:val="both"/>
        <w:rPr>
          <w:rFonts w:ascii="Arial" w:eastAsia="Arial Unicode MS" w:hAnsi="Arial" w:cs="Arial"/>
          <w:bCs/>
          <w:noProof/>
          <w:color w:val="000000"/>
          <w:sz w:val="20"/>
          <w:szCs w:val="20"/>
          <w:lang w:eastAsia="pl-PL"/>
        </w:rPr>
      </w:pPr>
    </w:p>
    <w:p w14:paraId="5CAB63D5" w14:textId="77777777" w:rsidR="00E32AD8" w:rsidRPr="00C309A8" w:rsidRDefault="00E32AD8" w:rsidP="00CE19DE">
      <w:pPr>
        <w:spacing w:after="0" w:line="240" w:lineRule="auto"/>
        <w:ind w:left="720" w:right="220"/>
        <w:jc w:val="both"/>
        <w:rPr>
          <w:rFonts w:ascii="Arial" w:eastAsia="Arial Unicode MS" w:hAnsi="Arial" w:cs="Arial"/>
          <w:bCs/>
          <w:noProof/>
          <w:color w:val="000000"/>
          <w:sz w:val="20"/>
          <w:szCs w:val="20"/>
          <w:lang w:eastAsia="pl-PL"/>
        </w:rPr>
      </w:pPr>
    </w:p>
    <w:p w14:paraId="3621DB04" w14:textId="77777777" w:rsidR="00E32AD8" w:rsidRPr="00C309A8" w:rsidRDefault="00E32AD8" w:rsidP="00CE19DE">
      <w:pPr>
        <w:spacing w:after="0" w:line="240" w:lineRule="auto"/>
        <w:ind w:left="720" w:right="220"/>
        <w:jc w:val="both"/>
        <w:rPr>
          <w:rFonts w:ascii="Arial" w:eastAsia="Arial Unicode MS" w:hAnsi="Arial" w:cs="Arial"/>
          <w:bCs/>
          <w:noProof/>
          <w:color w:val="000000"/>
          <w:sz w:val="20"/>
          <w:szCs w:val="20"/>
          <w:lang w:eastAsia="pl-PL"/>
        </w:rPr>
      </w:pPr>
    </w:p>
    <w:p w14:paraId="6246DAA5" w14:textId="77777777" w:rsidR="00CE19DE" w:rsidRPr="00C309A8" w:rsidRDefault="00CE19DE" w:rsidP="00CE19DE">
      <w:pPr>
        <w:numPr>
          <w:ilvl w:val="0"/>
          <w:numId w:val="6"/>
        </w:numPr>
        <w:spacing w:after="0" w:line="240" w:lineRule="auto"/>
        <w:ind w:right="220"/>
        <w:jc w:val="both"/>
        <w:rPr>
          <w:rFonts w:ascii="Arial" w:eastAsia="Arial Unicode MS" w:hAnsi="Arial" w:cs="Arial"/>
          <w:bCs/>
          <w:noProof/>
          <w:color w:val="000000"/>
          <w:sz w:val="20"/>
          <w:szCs w:val="20"/>
          <w:lang w:eastAsia="pl-PL"/>
        </w:rPr>
      </w:pPr>
      <w:r w:rsidRPr="00C309A8">
        <w:rPr>
          <w:rFonts w:ascii="Arial" w:eastAsia="Arial Unicode MS" w:hAnsi="Arial" w:cs="Arial"/>
          <w:bCs/>
          <w:noProof/>
          <w:color w:val="000000"/>
          <w:sz w:val="20"/>
          <w:szCs w:val="20"/>
          <w:lang w:eastAsia="pl-PL"/>
        </w:rPr>
        <w:t>Oświadczam(amy), że warunek  dotyczący doświadczenia wykonawcy określony w pkt. ….. SWZ* spełnia(ją) w naszym imieniu nw. wykonawca(y):</w:t>
      </w:r>
    </w:p>
    <w:tbl>
      <w:tblPr>
        <w:tblStyle w:val="Tabela-Siatka1"/>
        <w:tblW w:w="4426" w:type="pct"/>
        <w:tblInd w:w="8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CE19DE" w:rsidRPr="00C309A8" w14:paraId="1B3330D8" w14:textId="77777777" w:rsidTr="00CD4804">
        <w:tc>
          <w:tcPr>
            <w:tcW w:w="2330" w:type="pct"/>
            <w:vAlign w:val="center"/>
          </w:tcPr>
          <w:p w14:paraId="533EE3FA" w14:textId="77777777" w:rsidR="00CE19DE" w:rsidRPr="00C309A8" w:rsidRDefault="00CE19DE" w:rsidP="00CD4804">
            <w:pPr>
              <w:ind w:right="220"/>
              <w:jc w:val="center"/>
              <w:rPr>
                <w:rFonts w:ascii="Arial" w:eastAsia="Arial Unicode MS" w:hAnsi="Arial" w:cs="Arial"/>
                <w:bCs/>
                <w:noProof/>
                <w:color w:val="000000"/>
                <w:sz w:val="20"/>
                <w:szCs w:val="20"/>
                <w:lang w:eastAsia="pl-PL"/>
              </w:rPr>
            </w:pPr>
            <w:r w:rsidRPr="00C309A8">
              <w:rPr>
                <w:rFonts w:ascii="Arial" w:eastAsia="Arial Unicode MS" w:hAnsi="Arial" w:cs="Arial"/>
                <w:bCs/>
                <w:noProof/>
                <w:color w:val="000000"/>
                <w:sz w:val="20"/>
                <w:szCs w:val="20"/>
                <w:lang w:eastAsia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EBCC736" w14:textId="77777777" w:rsidR="00CE19DE" w:rsidRPr="00C309A8" w:rsidRDefault="00CE19DE" w:rsidP="00CD4804">
            <w:pPr>
              <w:ind w:right="220"/>
              <w:jc w:val="center"/>
              <w:rPr>
                <w:rFonts w:ascii="Arial" w:eastAsia="Arial Unicode MS" w:hAnsi="Arial" w:cs="Arial"/>
                <w:bCs/>
                <w:noProof/>
                <w:color w:val="000000"/>
                <w:sz w:val="20"/>
                <w:szCs w:val="20"/>
                <w:lang w:eastAsia="pl-PL"/>
              </w:rPr>
            </w:pPr>
            <w:r w:rsidRPr="00C309A8">
              <w:rPr>
                <w:rFonts w:ascii="Arial" w:eastAsia="Arial Unicode MS" w:hAnsi="Arial" w:cs="Arial"/>
                <w:bCs/>
                <w:noProof/>
                <w:color w:val="000000"/>
                <w:sz w:val="20"/>
                <w:szCs w:val="20"/>
                <w:lang w:eastAsia="pl-PL"/>
              </w:rPr>
              <w:t>Zakres dostaw które będą realizowane przez tego wykonawcę</w:t>
            </w:r>
          </w:p>
        </w:tc>
      </w:tr>
      <w:tr w:rsidR="00CE19DE" w:rsidRPr="00C309A8" w14:paraId="36A34275" w14:textId="77777777" w:rsidTr="00CD4804">
        <w:tc>
          <w:tcPr>
            <w:tcW w:w="2330" w:type="pct"/>
          </w:tcPr>
          <w:p w14:paraId="15E59A39" w14:textId="77777777" w:rsidR="00CE19DE" w:rsidRPr="00C309A8" w:rsidRDefault="00CE19DE" w:rsidP="00CD4804">
            <w:pPr>
              <w:ind w:right="220"/>
              <w:jc w:val="both"/>
              <w:rPr>
                <w:rFonts w:ascii="Arial" w:eastAsia="Arial Unicode MS" w:hAnsi="Arial" w:cs="Arial"/>
                <w:bCs/>
                <w:noProof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70" w:type="pct"/>
          </w:tcPr>
          <w:p w14:paraId="245A48B0" w14:textId="77777777" w:rsidR="00CE19DE" w:rsidRPr="00C309A8" w:rsidRDefault="00CE19DE" w:rsidP="00CD4804">
            <w:pPr>
              <w:ind w:right="220"/>
              <w:jc w:val="both"/>
              <w:rPr>
                <w:rFonts w:ascii="Arial" w:eastAsia="Arial Unicode MS" w:hAnsi="Arial" w:cs="Arial"/>
                <w:bCs/>
                <w:noProof/>
                <w:color w:val="000000"/>
                <w:sz w:val="20"/>
                <w:szCs w:val="20"/>
                <w:lang w:eastAsia="pl-PL"/>
              </w:rPr>
            </w:pPr>
          </w:p>
        </w:tc>
      </w:tr>
      <w:tr w:rsidR="00CE19DE" w:rsidRPr="00C309A8" w14:paraId="142BA7BC" w14:textId="77777777" w:rsidTr="00CD4804">
        <w:tc>
          <w:tcPr>
            <w:tcW w:w="2330" w:type="pct"/>
          </w:tcPr>
          <w:p w14:paraId="30395706" w14:textId="77777777" w:rsidR="00CE19DE" w:rsidRPr="00C309A8" w:rsidRDefault="00CE19DE" w:rsidP="00CD4804">
            <w:pPr>
              <w:ind w:right="220"/>
              <w:jc w:val="both"/>
              <w:rPr>
                <w:rFonts w:ascii="Arial" w:eastAsia="Arial Unicode MS" w:hAnsi="Arial" w:cs="Arial"/>
                <w:bCs/>
                <w:noProof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70" w:type="pct"/>
          </w:tcPr>
          <w:p w14:paraId="22CC56D3" w14:textId="77777777" w:rsidR="00CE19DE" w:rsidRPr="00C309A8" w:rsidRDefault="00CE19DE" w:rsidP="00CD4804">
            <w:pPr>
              <w:ind w:right="220"/>
              <w:jc w:val="both"/>
              <w:rPr>
                <w:rFonts w:ascii="Arial" w:eastAsia="Arial Unicode MS" w:hAnsi="Arial" w:cs="Arial"/>
                <w:bCs/>
                <w:noProof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9CE8AEC" w14:textId="77777777" w:rsidR="00CE19DE" w:rsidRPr="00C309A8" w:rsidRDefault="00CE19DE" w:rsidP="00CE19DE">
      <w:pPr>
        <w:spacing w:after="0" w:line="240" w:lineRule="auto"/>
        <w:ind w:left="720" w:right="220"/>
        <w:jc w:val="both"/>
        <w:rPr>
          <w:rFonts w:ascii="Arial" w:eastAsia="Arial Unicode MS" w:hAnsi="Arial" w:cs="Arial"/>
          <w:bCs/>
          <w:noProof/>
          <w:color w:val="000000"/>
          <w:sz w:val="20"/>
          <w:szCs w:val="20"/>
          <w:lang w:eastAsia="pl-PL"/>
        </w:rPr>
      </w:pPr>
    </w:p>
    <w:p w14:paraId="33B45F58" w14:textId="77777777" w:rsidR="00CE19DE" w:rsidRPr="00C309A8" w:rsidRDefault="00CE19DE" w:rsidP="00CE19DE">
      <w:pPr>
        <w:numPr>
          <w:ilvl w:val="0"/>
          <w:numId w:val="6"/>
        </w:numPr>
        <w:spacing w:after="0" w:line="240" w:lineRule="auto"/>
        <w:ind w:right="220"/>
        <w:jc w:val="both"/>
        <w:rPr>
          <w:rFonts w:ascii="Arial" w:eastAsia="Arial Unicode MS" w:hAnsi="Arial" w:cs="Arial"/>
          <w:bCs/>
          <w:noProof/>
          <w:color w:val="000000"/>
          <w:sz w:val="20"/>
          <w:szCs w:val="20"/>
          <w:lang w:eastAsia="pl-PL"/>
        </w:rPr>
      </w:pPr>
      <w:r w:rsidRPr="00C309A8">
        <w:rPr>
          <w:rFonts w:ascii="Arial" w:eastAsia="Arial Unicode MS" w:hAnsi="Arial" w:cs="Arial"/>
          <w:bCs/>
          <w:noProof/>
          <w:color w:val="000000"/>
          <w:sz w:val="20"/>
          <w:szCs w:val="20"/>
          <w:lang w:eastAsia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BA841E" w14:textId="77777777" w:rsidR="00CE19DE" w:rsidRPr="00C309A8" w:rsidRDefault="00CE19DE" w:rsidP="00CE19DE">
      <w:pPr>
        <w:tabs>
          <w:tab w:val="left" w:pos="2030"/>
        </w:tabs>
        <w:rPr>
          <w:rFonts w:ascii="Arial" w:eastAsia="Calibri" w:hAnsi="Arial" w:cs="Arial"/>
          <w:bCs/>
        </w:rPr>
      </w:pPr>
    </w:p>
    <w:p w14:paraId="736B41DF" w14:textId="77777777" w:rsidR="00CE19DE" w:rsidRPr="00C309A8" w:rsidRDefault="00CE19DE" w:rsidP="00CE19DE">
      <w:pPr>
        <w:tabs>
          <w:tab w:val="left" w:pos="2030"/>
        </w:tabs>
        <w:rPr>
          <w:rFonts w:ascii="Arial" w:eastAsia="Calibri" w:hAnsi="Arial" w:cs="Arial"/>
          <w:bCs/>
        </w:rPr>
      </w:pPr>
    </w:p>
    <w:p w14:paraId="74CAF315" w14:textId="77777777" w:rsidR="00CE19DE" w:rsidRPr="00C309A8" w:rsidRDefault="00CE19DE" w:rsidP="00CE19DE">
      <w:pPr>
        <w:tabs>
          <w:tab w:val="left" w:pos="2030"/>
        </w:tabs>
        <w:rPr>
          <w:rFonts w:ascii="Arial" w:eastAsia="Calibri" w:hAnsi="Arial" w:cs="Arial"/>
          <w:bCs/>
        </w:rPr>
      </w:pPr>
      <w:r w:rsidRPr="00C309A8">
        <w:rPr>
          <w:rFonts w:ascii="Arial" w:eastAsia="Calibri" w:hAnsi="Arial" w:cs="Arial"/>
          <w:bCs/>
        </w:rPr>
        <w:t>…………….……. (miejscowość), dnia …………………. r.</w:t>
      </w:r>
    </w:p>
    <w:p w14:paraId="28DC5C33" w14:textId="77777777" w:rsidR="00CE19DE" w:rsidRPr="00C309A8" w:rsidRDefault="00CE19DE" w:rsidP="00CE19DE">
      <w:pPr>
        <w:tabs>
          <w:tab w:val="left" w:pos="2030"/>
        </w:tabs>
        <w:rPr>
          <w:rFonts w:ascii="Arial" w:eastAsia="Calibri" w:hAnsi="Arial" w:cs="Arial"/>
          <w:bCs/>
        </w:rPr>
      </w:pPr>
    </w:p>
    <w:p w14:paraId="28C9D5D6" w14:textId="77777777" w:rsidR="00CE19DE" w:rsidRPr="00C309A8" w:rsidRDefault="00CE19DE" w:rsidP="00CE19DE">
      <w:pPr>
        <w:tabs>
          <w:tab w:val="left" w:pos="2030"/>
        </w:tabs>
        <w:ind w:left="5670"/>
        <w:rPr>
          <w:rFonts w:ascii="Arial" w:eastAsia="Calibri" w:hAnsi="Arial" w:cs="Arial"/>
          <w:bCs/>
        </w:rPr>
      </w:pPr>
      <w:r w:rsidRPr="00C309A8">
        <w:rPr>
          <w:rFonts w:ascii="Arial" w:eastAsia="Calibri" w:hAnsi="Arial" w:cs="Arial"/>
          <w:bCs/>
        </w:rPr>
        <w:t>……………………………</w:t>
      </w:r>
    </w:p>
    <w:p w14:paraId="36169B24" w14:textId="12A15A6D" w:rsidR="00C81BDF" w:rsidRPr="00C309A8" w:rsidRDefault="00CE19DE" w:rsidP="00CB7A55">
      <w:pPr>
        <w:tabs>
          <w:tab w:val="left" w:pos="2030"/>
        </w:tabs>
        <w:ind w:left="5670"/>
        <w:rPr>
          <w:rFonts w:ascii="Arial" w:eastAsia="Calibri" w:hAnsi="Arial" w:cs="Arial"/>
          <w:bCs/>
        </w:rPr>
      </w:pPr>
      <w:r w:rsidRPr="00C309A8">
        <w:rPr>
          <w:rFonts w:ascii="Arial" w:eastAsia="Calibri" w:hAnsi="Arial" w:cs="Arial"/>
          <w:bCs/>
        </w:rPr>
        <w:t xml:space="preserve">   (podpis elektroniczny)</w:t>
      </w:r>
    </w:p>
    <w:p w14:paraId="613F6BC2" w14:textId="0926EC16" w:rsidR="00EF6F14" w:rsidRPr="00C309A8" w:rsidRDefault="00EF6F14" w:rsidP="00EF6F14">
      <w:pPr>
        <w:tabs>
          <w:tab w:val="left" w:pos="2030"/>
        </w:tabs>
        <w:ind w:left="6663"/>
        <w:rPr>
          <w:rFonts w:ascii="Arial" w:hAnsi="Arial" w:cs="Arial"/>
          <w:b/>
        </w:rPr>
      </w:pPr>
      <w:r w:rsidRPr="00C309A8">
        <w:rPr>
          <w:rFonts w:ascii="Arial" w:hAnsi="Arial" w:cs="Arial"/>
          <w:b/>
        </w:rPr>
        <w:lastRenderedPageBreak/>
        <w:t>Załącznik nr 7 do SWZ</w:t>
      </w:r>
    </w:p>
    <w:p w14:paraId="541A76B6" w14:textId="044835AA" w:rsidR="00EF6F14" w:rsidRPr="00C309A8" w:rsidRDefault="00EF6F14" w:rsidP="00EF6F14">
      <w:pPr>
        <w:tabs>
          <w:tab w:val="left" w:pos="2030"/>
        </w:tabs>
        <w:ind w:left="6663"/>
        <w:rPr>
          <w:rFonts w:ascii="Arial" w:hAnsi="Arial" w:cs="Arial"/>
        </w:rPr>
      </w:pPr>
    </w:p>
    <w:p w14:paraId="1648F8A4" w14:textId="77777777" w:rsidR="00EF6F14" w:rsidRPr="00C309A8" w:rsidRDefault="00EF6F14" w:rsidP="00EF6F14">
      <w:pPr>
        <w:tabs>
          <w:tab w:val="left" w:pos="2030"/>
        </w:tabs>
        <w:ind w:left="5670"/>
        <w:rPr>
          <w:rFonts w:ascii="Arial" w:hAnsi="Arial" w:cs="Arial"/>
        </w:rPr>
      </w:pPr>
      <w:r w:rsidRPr="00C309A8">
        <w:rPr>
          <w:rFonts w:ascii="Arial" w:hAnsi="Arial" w:cs="Arial"/>
        </w:rPr>
        <w:t xml:space="preserve">Miejscowość, </w:t>
      </w:r>
      <w:proofErr w:type="spellStart"/>
      <w:r w:rsidRPr="00C309A8">
        <w:rPr>
          <w:rFonts w:ascii="Arial" w:hAnsi="Arial" w:cs="Arial"/>
        </w:rPr>
        <w:t>dn</w:t>
      </w:r>
      <w:proofErr w:type="spellEnd"/>
      <w:r w:rsidRPr="00C309A8">
        <w:rPr>
          <w:rFonts w:ascii="Arial" w:hAnsi="Arial" w:cs="Arial"/>
        </w:rPr>
        <w:t>…………………r.</w:t>
      </w:r>
    </w:p>
    <w:p w14:paraId="08775ADD" w14:textId="77777777" w:rsidR="00EF6F14" w:rsidRPr="00C309A8" w:rsidRDefault="00EF6F14" w:rsidP="00EF6F14">
      <w:pPr>
        <w:tabs>
          <w:tab w:val="left" w:pos="2030"/>
        </w:tabs>
        <w:ind w:left="5670"/>
        <w:rPr>
          <w:rFonts w:ascii="Arial" w:hAnsi="Arial" w:cs="Arial"/>
          <w:i/>
          <w:iCs/>
        </w:rPr>
      </w:pPr>
      <w:r w:rsidRPr="00C309A8">
        <w:rPr>
          <w:rFonts w:ascii="Arial" w:hAnsi="Arial" w:cs="Arial"/>
          <w:i/>
          <w:iCs/>
        </w:rPr>
        <w:t>Nazwa i adres Wykonawcy</w:t>
      </w:r>
    </w:p>
    <w:p w14:paraId="65E574FF" w14:textId="77777777" w:rsidR="00EF6F14" w:rsidRPr="00C309A8" w:rsidRDefault="00EF6F14" w:rsidP="00EF6F14">
      <w:pPr>
        <w:tabs>
          <w:tab w:val="left" w:pos="2030"/>
        </w:tabs>
        <w:ind w:left="3261"/>
        <w:rPr>
          <w:rFonts w:ascii="Arial" w:hAnsi="Arial" w:cs="Arial"/>
          <w:b/>
        </w:rPr>
      </w:pPr>
      <w:r w:rsidRPr="00C309A8">
        <w:rPr>
          <w:rFonts w:ascii="Arial" w:hAnsi="Arial" w:cs="Arial"/>
          <w:b/>
        </w:rPr>
        <w:t>OŚWIADCZENIE WYKONAWCY</w:t>
      </w:r>
    </w:p>
    <w:p w14:paraId="2EC65AFE" w14:textId="5823DFEE" w:rsidR="00EF6F14" w:rsidRPr="00C309A8" w:rsidRDefault="00EF6F14" w:rsidP="00EF6F14">
      <w:pPr>
        <w:tabs>
          <w:tab w:val="left" w:pos="2030"/>
        </w:tabs>
        <w:ind w:left="709"/>
        <w:rPr>
          <w:rFonts w:ascii="Arial" w:hAnsi="Arial" w:cs="Arial"/>
        </w:rPr>
      </w:pPr>
      <w:r w:rsidRPr="00C309A8">
        <w:rPr>
          <w:rFonts w:ascii="Arial" w:hAnsi="Arial" w:cs="Arial"/>
        </w:rPr>
        <w:t>o braku podstaw wykluczenia w oparciu o ustawę z dnia 13 kwietnia 2022 r. o szczególnych rozwiązaniach w zakresie przeciwdziałania wspieraniu agresji na Ukrainę oraz służących ochronie bezpieczeństwa narodowego</w:t>
      </w:r>
    </w:p>
    <w:p w14:paraId="0A9D7B86" w14:textId="45E79EFA" w:rsidR="00EF6F14" w:rsidRPr="00C309A8" w:rsidRDefault="00EF6F14" w:rsidP="00EF6F14">
      <w:pPr>
        <w:tabs>
          <w:tab w:val="left" w:pos="2030"/>
        </w:tabs>
        <w:ind w:left="709"/>
        <w:jc w:val="both"/>
        <w:rPr>
          <w:rFonts w:ascii="Arial" w:hAnsi="Arial" w:cs="Arial"/>
          <w:b/>
          <w:bCs/>
        </w:rPr>
      </w:pPr>
      <w:r w:rsidRPr="00C309A8">
        <w:rPr>
          <w:rFonts w:ascii="Arial" w:hAnsi="Arial" w:cs="Arial"/>
        </w:rPr>
        <w:t>Na potrzeby zadania pn.</w:t>
      </w:r>
      <w:r w:rsidRPr="00C309A8">
        <w:rPr>
          <w:rFonts w:ascii="Arial" w:eastAsia="Arial Unicode MS" w:hAnsi="Arial" w:cs="Arial"/>
          <w:i/>
          <w:color w:val="000000"/>
          <w:kern w:val="1"/>
          <w:sz w:val="24"/>
          <w:szCs w:val="24"/>
          <w:lang w:eastAsia="ar-SA" w:bidi="hi-IN"/>
        </w:rPr>
        <w:t xml:space="preserve"> </w:t>
      </w:r>
      <w:r w:rsidRPr="00C309A8">
        <w:rPr>
          <w:rFonts w:ascii="Arial" w:hAnsi="Arial" w:cs="Arial"/>
          <w:b/>
          <w:bCs/>
          <w:iCs/>
        </w:rPr>
        <w:t>Dostawę  mięsa, podrobów, drobiu i wyrobów wędliniarskich dla Zespołu Pieśni i Tańca „Śląsk” im. Stanisława Hadyny w Koszęcinie</w:t>
      </w:r>
      <w:r w:rsidRPr="00C309A8">
        <w:rPr>
          <w:rFonts w:ascii="Arial" w:hAnsi="Arial" w:cs="Arial"/>
        </w:rPr>
        <w:t xml:space="preserve"> </w:t>
      </w:r>
      <w:r w:rsidRPr="00C309A8">
        <w:rPr>
          <w:rFonts w:ascii="Arial" w:hAnsi="Arial" w:cs="Arial"/>
          <w:bCs/>
        </w:rPr>
        <w:t>znak sprawy</w:t>
      </w:r>
      <w:r w:rsidR="00260031">
        <w:rPr>
          <w:rFonts w:ascii="Arial" w:hAnsi="Arial" w:cs="Arial"/>
          <w:b/>
        </w:rPr>
        <w:t xml:space="preserve"> DZP.26.1.10.2025</w:t>
      </w:r>
      <w:r w:rsidRPr="00C309A8">
        <w:rPr>
          <w:rFonts w:ascii="Arial" w:hAnsi="Arial" w:cs="Arial"/>
          <w:b/>
        </w:rPr>
        <w:t xml:space="preserve">.IK </w:t>
      </w:r>
      <w:r w:rsidRPr="00C309A8">
        <w:rPr>
          <w:rFonts w:ascii="Arial" w:hAnsi="Arial" w:cs="Arial"/>
        </w:rPr>
        <w:t>jako Wykonawca niniejszym oświadczam, że nie zachodzą w stosunku do mnie podstawy wykluczenia z postępowania, o których mowa w art. 7 ust. 1 ustawy z dnia 13 kwietnia 2022 r. o szczególnych rozwiązaniach w zakresie przeciwdziałania wspieraniu agresji na Ukrainę oraz służących ochronie bezpieczeństwa narodowego (Dz.U. z 2022 r. poz. 835, dalej jako: „ustawa o przeciwdziałaniu”), tj. oświadczam, że nie jestem:</w:t>
      </w:r>
    </w:p>
    <w:p w14:paraId="56986E76" w14:textId="0BE08117" w:rsidR="00EF6F14" w:rsidRPr="00C309A8" w:rsidRDefault="00EF6F14" w:rsidP="00EF6F14">
      <w:pPr>
        <w:numPr>
          <w:ilvl w:val="0"/>
          <w:numId w:val="10"/>
        </w:numPr>
        <w:tabs>
          <w:tab w:val="left" w:pos="2030"/>
        </w:tabs>
        <w:spacing w:after="0"/>
        <w:jc w:val="both"/>
        <w:rPr>
          <w:rFonts w:ascii="Arial" w:hAnsi="Arial" w:cs="Arial"/>
        </w:rPr>
      </w:pPr>
      <w:r w:rsidRPr="00C309A8">
        <w:rPr>
          <w:rFonts w:ascii="Arial" w:hAnsi="Arial" w:cs="Arial"/>
        </w:rPr>
        <w:t xml:space="preserve">wykonawcą wymienionym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C309A8">
        <w:rPr>
          <w:rFonts w:ascii="Arial" w:hAnsi="Arial" w:cs="Arial"/>
        </w:rPr>
        <w:t>późn</w:t>
      </w:r>
      <w:proofErr w:type="spellEnd"/>
      <w:r w:rsidRPr="00C309A8">
        <w:rPr>
          <w:rFonts w:ascii="Arial" w:hAnsi="Arial" w:cs="Arial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C309A8">
        <w:rPr>
          <w:rFonts w:ascii="Arial" w:hAnsi="Arial" w:cs="Arial"/>
        </w:rPr>
        <w:t>późn</w:t>
      </w:r>
      <w:proofErr w:type="spellEnd"/>
      <w:r w:rsidRPr="00C309A8">
        <w:rPr>
          <w:rFonts w:ascii="Arial" w:hAnsi="Arial" w:cs="Arial"/>
        </w:rPr>
        <w:t xml:space="preserve">. zm.), zwanego dalej „rozporządzeniem 269/2014” albo wpisanym na listę na podstawie decyzji w sprawie wpisu na listę rozstrzygającej o zastosowaniu środka, o którym mowa w art. 1 pkt 3 ustawy o przeciwdziałaniu; </w:t>
      </w:r>
    </w:p>
    <w:p w14:paraId="30D29A35" w14:textId="1302AEE4" w:rsidR="00EF6F14" w:rsidRPr="00C309A8" w:rsidRDefault="00EF6F14" w:rsidP="00EF6F14">
      <w:pPr>
        <w:numPr>
          <w:ilvl w:val="0"/>
          <w:numId w:val="10"/>
        </w:numPr>
        <w:tabs>
          <w:tab w:val="left" w:pos="2030"/>
        </w:tabs>
        <w:spacing w:after="0"/>
        <w:jc w:val="both"/>
        <w:rPr>
          <w:rFonts w:ascii="Arial" w:hAnsi="Arial" w:cs="Arial"/>
        </w:rPr>
      </w:pPr>
      <w:r w:rsidRPr="00C309A8">
        <w:rPr>
          <w:rFonts w:ascii="Arial" w:hAnsi="Arial" w:cs="Arial"/>
        </w:rPr>
        <w:t>wykonawcą,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</w:t>
      </w:r>
    </w:p>
    <w:p w14:paraId="1A72A7F7" w14:textId="00AB87A9" w:rsidR="00EF6F14" w:rsidRPr="00C309A8" w:rsidRDefault="00EF6F14" w:rsidP="00EF6F14">
      <w:pPr>
        <w:numPr>
          <w:ilvl w:val="0"/>
          <w:numId w:val="10"/>
        </w:numPr>
        <w:tabs>
          <w:tab w:val="left" w:pos="2030"/>
        </w:tabs>
        <w:jc w:val="both"/>
        <w:rPr>
          <w:rFonts w:ascii="Arial" w:hAnsi="Arial" w:cs="Arial"/>
        </w:rPr>
      </w:pPr>
      <w:r w:rsidRPr="00C309A8">
        <w:rPr>
          <w:rFonts w:ascii="Arial" w:hAnsi="Arial" w:cs="Arial"/>
        </w:rPr>
        <w:t>wykonawcą,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56DD53E3" w14:textId="77777777" w:rsidR="00EF6F14" w:rsidRPr="00C309A8" w:rsidRDefault="00EF6F14" w:rsidP="00EF6F14">
      <w:pPr>
        <w:tabs>
          <w:tab w:val="left" w:pos="2030"/>
        </w:tabs>
        <w:rPr>
          <w:rFonts w:ascii="Arial" w:hAnsi="Arial" w:cs="Arial"/>
        </w:rPr>
      </w:pPr>
    </w:p>
    <w:p w14:paraId="03E8193D" w14:textId="77777777" w:rsidR="00EF6F14" w:rsidRPr="00C309A8" w:rsidRDefault="00EF6F14" w:rsidP="00C309A8">
      <w:pPr>
        <w:tabs>
          <w:tab w:val="left" w:pos="2030"/>
        </w:tabs>
        <w:rPr>
          <w:rFonts w:ascii="Arial" w:hAnsi="Arial" w:cs="Arial"/>
          <w:bCs/>
        </w:rPr>
      </w:pPr>
      <w:r w:rsidRPr="00C309A8">
        <w:rPr>
          <w:rFonts w:ascii="Arial" w:hAnsi="Arial" w:cs="Arial"/>
          <w:b/>
        </w:rPr>
        <w:t xml:space="preserve"> </w:t>
      </w:r>
      <w:r w:rsidRPr="00C309A8">
        <w:rPr>
          <w:rFonts w:ascii="Arial" w:hAnsi="Arial" w:cs="Arial"/>
          <w:b/>
        </w:rPr>
        <w:tab/>
      </w:r>
      <w:r w:rsidRPr="00C309A8">
        <w:rPr>
          <w:rFonts w:ascii="Arial" w:hAnsi="Arial" w:cs="Arial"/>
          <w:b/>
        </w:rPr>
        <w:tab/>
      </w:r>
      <w:r w:rsidRPr="00C309A8">
        <w:rPr>
          <w:rFonts w:ascii="Arial" w:hAnsi="Arial" w:cs="Arial"/>
          <w:b/>
        </w:rPr>
        <w:tab/>
      </w:r>
      <w:r w:rsidRPr="00C309A8">
        <w:rPr>
          <w:rFonts w:ascii="Arial" w:hAnsi="Arial" w:cs="Arial"/>
          <w:b/>
        </w:rPr>
        <w:tab/>
      </w:r>
      <w:r w:rsidRPr="00C309A8">
        <w:rPr>
          <w:rFonts w:ascii="Arial" w:hAnsi="Arial" w:cs="Arial"/>
          <w:b/>
        </w:rPr>
        <w:tab/>
      </w:r>
      <w:r w:rsidRPr="00C309A8">
        <w:rPr>
          <w:rFonts w:ascii="Arial" w:hAnsi="Arial" w:cs="Arial"/>
          <w:b/>
        </w:rPr>
        <w:tab/>
      </w:r>
      <w:r w:rsidRPr="00C309A8">
        <w:rPr>
          <w:rFonts w:ascii="Arial" w:hAnsi="Arial" w:cs="Arial"/>
          <w:b/>
        </w:rPr>
        <w:tab/>
      </w:r>
      <w:r w:rsidRPr="00C309A8">
        <w:rPr>
          <w:rFonts w:ascii="Arial" w:hAnsi="Arial" w:cs="Arial"/>
          <w:b/>
        </w:rPr>
        <w:tab/>
      </w:r>
      <w:r w:rsidRPr="00C309A8">
        <w:rPr>
          <w:rFonts w:ascii="Arial" w:hAnsi="Arial" w:cs="Arial"/>
          <w:bCs/>
        </w:rPr>
        <w:t>………………………………</w:t>
      </w:r>
    </w:p>
    <w:p w14:paraId="621A22CA" w14:textId="353BAE82" w:rsidR="00EF6F14" w:rsidRPr="00C309A8" w:rsidRDefault="00EF6F14" w:rsidP="00EF6F14">
      <w:pPr>
        <w:tabs>
          <w:tab w:val="left" w:pos="2030"/>
        </w:tabs>
        <w:ind w:left="4678"/>
        <w:rPr>
          <w:rFonts w:ascii="Arial" w:hAnsi="Arial" w:cs="Arial"/>
          <w:bCs/>
        </w:rPr>
      </w:pPr>
      <w:r w:rsidRPr="00C309A8">
        <w:rPr>
          <w:rFonts w:ascii="Arial" w:hAnsi="Arial" w:cs="Arial"/>
          <w:bCs/>
        </w:rPr>
        <w:t xml:space="preserve"> </w:t>
      </w:r>
      <w:r w:rsidRPr="00C309A8">
        <w:rPr>
          <w:rFonts w:ascii="Arial" w:hAnsi="Arial" w:cs="Arial"/>
          <w:bCs/>
        </w:rPr>
        <w:tab/>
      </w:r>
      <w:r w:rsidRPr="00C309A8">
        <w:rPr>
          <w:rFonts w:ascii="Arial" w:hAnsi="Arial" w:cs="Arial"/>
          <w:bCs/>
        </w:rPr>
        <w:tab/>
      </w:r>
      <w:r w:rsidRPr="00C309A8">
        <w:rPr>
          <w:rFonts w:ascii="Arial" w:hAnsi="Arial" w:cs="Arial"/>
          <w:bCs/>
        </w:rPr>
        <w:tab/>
      </w:r>
      <w:r w:rsidRPr="00C309A8">
        <w:rPr>
          <w:rFonts w:ascii="Arial" w:hAnsi="Arial" w:cs="Arial"/>
          <w:bCs/>
        </w:rPr>
        <w:tab/>
      </w:r>
      <w:r w:rsidRPr="00C309A8">
        <w:rPr>
          <w:rFonts w:ascii="Arial" w:hAnsi="Arial" w:cs="Arial"/>
          <w:bCs/>
        </w:rPr>
        <w:tab/>
      </w:r>
      <w:r w:rsidRPr="00C309A8">
        <w:rPr>
          <w:rFonts w:ascii="Arial" w:hAnsi="Arial" w:cs="Arial"/>
          <w:bCs/>
        </w:rPr>
        <w:tab/>
      </w:r>
      <w:r w:rsidRPr="00C309A8">
        <w:rPr>
          <w:rFonts w:ascii="Arial" w:hAnsi="Arial" w:cs="Arial"/>
          <w:bCs/>
        </w:rPr>
        <w:tab/>
      </w:r>
      <w:r w:rsidRPr="00C309A8">
        <w:rPr>
          <w:rFonts w:ascii="Arial" w:hAnsi="Arial" w:cs="Arial"/>
          <w:bCs/>
        </w:rPr>
        <w:tab/>
        <w:t xml:space="preserve">                      Podpis wykonawcy</w:t>
      </w:r>
    </w:p>
    <w:sectPr w:rsidR="00EF6F14" w:rsidRPr="00C309A8" w:rsidSect="00EF6F14">
      <w:foot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E11C2" w14:textId="77777777" w:rsidR="001370C4" w:rsidRDefault="001370C4" w:rsidP="001370C4">
      <w:pPr>
        <w:spacing w:after="0" w:line="240" w:lineRule="auto"/>
      </w:pPr>
      <w:r>
        <w:separator/>
      </w:r>
    </w:p>
  </w:endnote>
  <w:endnote w:type="continuationSeparator" w:id="0">
    <w:p w14:paraId="261343D3" w14:textId="77777777" w:rsidR="001370C4" w:rsidRDefault="001370C4" w:rsidP="00137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8630942"/>
      <w:docPartObj>
        <w:docPartGallery w:val="Page Numbers (Bottom of Page)"/>
        <w:docPartUnique/>
      </w:docPartObj>
    </w:sdtPr>
    <w:sdtEndPr/>
    <w:sdtContent>
      <w:p w14:paraId="4189333B" w14:textId="75CFB069" w:rsidR="009C6DFA" w:rsidRDefault="009C6D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13D6">
          <w:rPr>
            <w:noProof/>
          </w:rPr>
          <w:t>19</w:t>
        </w:r>
        <w:r>
          <w:fldChar w:fldCharType="end"/>
        </w:r>
      </w:p>
    </w:sdtContent>
  </w:sdt>
  <w:p w14:paraId="7208DE8C" w14:textId="77777777" w:rsidR="009C6DFA" w:rsidRDefault="009C6D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C8E85" w14:textId="77777777" w:rsidR="001370C4" w:rsidRDefault="001370C4" w:rsidP="001370C4">
      <w:pPr>
        <w:spacing w:after="0" w:line="240" w:lineRule="auto"/>
      </w:pPr>
      <w:r>
        <w:separator/>
      </w:r>
    </w:p>
  </w:footnote>
  <w:footnote w:type="continuationSeparator" w:id="0">
    <w:p w14:paraId="156CD802" w14:textId="77777777" w:rsidR="001370C4" w:rsidRDefault="001370C4" w:rsidP="001370C4">
      <w:pPr>
        <w:spacing w:after="0" w:line="240" w:lineRule="auto"/>
      </w:pPr>
      <w:r>
        <w:continuationSeparator/>
      </w:r>
    </w:p>
  </w:footnote>
  <w:footnote w:id="1">
    <w:p w14:paraId="729461B1" w14:textId="77777777" w:rsidR="006D153C" w:rsidRPr="003133DF" w:rsidRDefault="006D153C" w:rsidP="006D153C">
      <w:pPr>
        <w:pStyle w:val="Tekstprzypisudolnego"/>
        <w:ind w:left="284" w:right="11"/>
        <w:rPr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3133DF">
        <w:rPr>
          <w:i/>
          <w:sz w:val="18"/>
          <w:szCs w:val="18"/>
        </w:rPr>
        <w:t xml:space="preserve">Zgodnie z zaleceniem Komisji z dnia 6 maja 2003 r. dotyczącym definicji mikroprzedsiębiorstw oraz małych i średnich przedsiębiorstw (Dz. Urz. UE L 124 z 20.5.2003, str. 36): </w:t>
      </w:r>
    </w:p>
    <w:p w14:paraId="4174A5D5" w14:textId="77777777" w:rsidR="006D153C" w:rsidRPr="003133DF" w:rsidRDefault="006D153C" w:rsidP="006D153C">
      <w:pPr>
        <w:spacing w:line="240" w:lineRule="auto"/>
        <w:ind w:left="284" w:right="11"/>
        <w:rPr>
          <w:i/>
          <w:sz w:val="18"/>
          <w:szCs w:val="18"/>
          <w:lang w:val="x-none" w:eastAsia="x-none"/>
        </w:rPr>
      </w:pPr>
      <w:r w:rsidRPr="003133DF">
        <w:rPr>
          <w:b/>
          <w:i/>
          <w:sz w:val="18"/>
          <w:szCs w:val="18"/>
          <w:lang w:val="x-none" w:eastAsia="x-none"/>
        </w:rPr>
        <w:t>Mikroprzedsiębiorstwo</w:t>
      </w:r>
      <w:r w:rsidRPr="003133DF">
        <w:rPr>
          <w:i/>
          <w:sz w:val="18"/>
          <w:szCs w:val="18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330AB0D3" w14:textId="77777777" w:rsidR="006D153C" w:rsidRPr="003133DF" w:rsidRDefault="006D153C" w:rsidP="006D153C">
      <w:pPr>
        <w:spacing w:line="240" w:lineRule="auto"/>
        <w:ind w:left="284" w:right="11"/>
        <w:rPr>
          <w:i/>
          <w:sz w:val="18"/>
          <w:szCs w:val="18"/>
          <w:lang w:val="x-none" w:eastAsia="x-none"/>
        </w:rPr>
      </w:pPr>
      <w:r w:rsidRPr="003133DF">
        <w:rPr>
          <w:b/>
          <w:i/>
          <w:sz w:val="18"/>
          <w:szCs w:val="18"/>
          <w:lang w:val="x-none" w:eastAsia="x-none"/>
        </w:rPr>
        <w:t>Małe przedsiębiorstwo</w:t>
      </w:r>
      <w:r w:rsidRPr="003133DF">
        <w:rPr>
          <w:i/>
          <w:sz w:val="18"/>
          <w:szCs w:val="18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3C2E5D54" w14:textId="77777777" w:rsidR="006D153C" w:rsidRPr="003133DF" w:rsidRDefault="006D153C" w:rsidP="006D153C">
      <w:pPr>
        <w:pStyle w:val="Tekstprzypisudolnego"/>
        <w:ind w:left="284"/>
        <w:rPr>
          <w:sz w:val="18"/>
          <w:szCs w:val="18"/>
        </w:rPr>
      </w:pPr>
      <w:r w:rsidRPr="003133DF">
        <w:rPr>
          <w:b/>
          <w:i/>
          <w:sz w:val="18"/>
          <w:szCs w:val="18"/>
          <w:lang w:eastAsia="pl-PL"/>
        </w:rPr>
        <w:t>Średnie przedsiębiorstwa</w:t>
      </w:r>
      <w:r w:rsidRPr="003133DF">
        <w:rPr>
          <w:i/>
          <w:sz w:val="18"/>
          <w:szCs w:val="18"/>
          <w:lang w:eastAsia="pl-PL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singleLevel"/>
    <w:tmpl w:val="0000000D"/>
    <w:name w:val="WW8Num8"/>
    <w:lvl w:ilvl="0">
      <w:start w:val="8"/>
      <w:numFmt w:val="decimal"/>
      <w:lvlText w:val="%1."/>
      <w:lvlJc w:val="left"/>
      <w:pPr>
        <w:tabs>
          <w:tab w:val="num" w:pos="0"/>
        </w:tabs>
        <w:ind w:left="388" w:hanging="360"/>
      </w:pPr>
      <w:rPr>
        <w:b/>
        <w:i/>
      </w:rPr>
    </w:lvl>
  </w:abstractNum>
  <w:abstractNum w:abstractNumId="1" w15:restartNumberingAfterBreak="0">
    <w:nsid w:val="0000000E"/>
    <w:multiLevelType w:val="singleLevel"/>
    <w:tmpl w:val="0000000E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/>
        <w:sz w:val="20"/>
        <w:szCs w:val="20"/>
      </w:rPr>
    </w:lvl>
  </w:abstractNum>
  <w:abstractNum w:abstractNumId="2" w15:restartNumberingAfterBreak="0">
    <w:nsid w:val="0000000F"/>
    <w:multiLevelType w:val="multilevel"/>
    <w:tmpl w:val="0000000F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11"/>
    <w:multiLevelType w:val="singleLevel"/>
    <w:tmpl w:val="00000011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</w:rPr>
    </w:lvl>
  </w:abstractNum>
  <w:abstractNum w:abstractNumId="4" w15:restartNumberingAfterBreak="0">
    <w:nsid w:val="00000012"/>
    <w:multiLevelType w:val="multilevel"/>
    <w:tmpl w:val="0000001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3"/>
    <w:multiLevelType w:val="single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60"/>
      </w:pPr>
      <w:rPr>
        <w:b w:val="0"/>
      </w:rPr>
    </w:lvl>
  </w:abstractNum>
  <w:abstractNum w:abstractNumId="6" w15:restartNumberingAfterBreak="0">
    <w:nsid w:val="00000014"/>
    <w:multiLevelType w:val="multilevel"/>
    <w:tmpl w:val="594C1604"/>
    <w:name w:val="WW8Num2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50" w:hanging="180"/>
      </w:pPr>
    </w:lvl>
  </w:abstractNum>
  <w:abstractNum w:abstractNumId="7" w15:restartNumberingAfterBreak="0">
    <w:nsid w:val="00000015"/>
    <w:multiLevelType w:val="singleLevel"/>
    <w:tmpl w:val="00000015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446" w:hanging="360"/>
      </w:pPr>
    </w:lvl>
  </w:abstractNum>
  <w:abstractNum w:abstractNumId="8" w15:restartNumberingAfterBreak="0">
    <w:nsid w:val="00000016"/>
    <w:multiLevelType w:val="multilevel"/>
    <w:tmpl w:val="0000001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080"/>
        </w:tabs>
        <w:ind w:left="1080" w:hanging="360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9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E827BF"/>
    <w:multiLevelType w:val="hybridMultilevel"/>
    <w:tmpl w:val="A6CA2EF6"/>
    <w:lvl w:ilvl="0" w:tplc="7A9C38DC">
      <w:start w:val="1"/>
      <w:numFmt w:val="decimal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FEA19C5"/>
    <w:multiLevelType w:val="hybridMultilevel"/>
    <w:tmpl w:val="70B8BA30"/>
    <w:lvl w:ilvl="0" w:tplc="48DA6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975C0C"/>
    <w:multiLevelType w:val="hybridMultilevel"/>
    <w:tmpl w:val="148E05F6"/>
    <w:lvl w:ilvl="0" w:tplc="207EE314">
      <w:start w:val="1"/>
      <w:numFmt w:val="decimal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F70256"/>
    <w:multiLevelType w:val="hybridMultilevel"/>
    <w:tmpl w:val="A948C1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2216C"/>
    <w:multiLevelType w:val="multilevel"/>
    <w:tmpl w:val="CB9EE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1E75DE"/>
    <w:multiLevelType w:val="hybridMultilevel"/>
    <w:tmpl w:val="8F0A02BA"/>
    <w:lvl w:ilvl="0" w:tplc="8D3C9F08">
      <w:start w:val="1"/>
      <w:numFmt w:val="decimal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6916195">
    <w:abstractNumId w:val="0"/>
  </w:num>
  <w:num w:numId="2" w16cid:durableId="1147013303">
    <w:abstractNumId w:val="1"/>
  </w:num>
  <w:num w:numId="3" w16cid:durableId="1154948290">
    <w:abstractNumId w:val="2"/>
  </w:num>
  <w:num w:numId="4" w16cid:durableId="518591895">
    <w:abstractNumId w:val="7"/>
  </w:num>
  <w:num w:numId="5" w16cid:durableId="120731825">
    <w:abstractNumId w:val="8"/>
  </w:num>
  <w:num w:numId="6" w16cid:durableId="876088024">
    <w:abstractNumId w:val="9"/>
  </w:num>
  <w:num w:numId="7" w16cid:durableId="1070079911">
    <w:abstractNumId w:val="17"/>
  </w:num>
  <w:num w:numId="8" w16cid:durableId="988628998">
    <w:abstractNumId w:val="13"/>
  </w:num>
  <w:num w:numId="9" w16cid:durableId="758604194">
    <w:abstractNumId w:val="10"/>
  </w:num>
  <w:num w:numId="10" w16cid:durableId="615406332">
    <w:abstractNumId w:val="15"/>
  </w:num>
  <w:num w:numId="11" w16cid:durableId="1714577110">
    <w:abstractNumId w:val="3"/>
  </w:num>
  <w:num w:numId="12" w16cid:durableId="1413163325">
    <w:abstractNumId w:val="4"/>
  </w:num>
  <w:num w:numId="13" w16cid:durableId="1605502825">
    <w:abstractNumId w:val="5"/>
  </w:num>
  <w:num w:numId="14" w16cid:durableId="535854719">
    <w:abstractNumId w:val="6"/>
  </w:num>
  <w:num w:numId="15" w16cid:durableId="1632134501">
    <w:abstractNumId w:val="16"/>
  </w:num>
  <w:num w:numId="16" w16cid:durableId="201525986">
    <w:abstractNumId w:val="12"/>
  </w:num>
  <w:num w:numId="17" w16cid:durableId="835802728">
    <w:abstractNumId w:val="19"/>
  </w:num>
  <w:num w:numId="18" w16cid:durableId="966013190">
    <w:abstractNumId w:val="14"/>
  </w:num>
  <w:num w:numId="19" w16cid:durableId="2093813004">
    <w:abstractNumId w:val="11"/>
  </w:num>
  <w:num w:numId="20" w16cid:durableId="13405410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DBF"/>
    <w:rsid w:val="00002B58"/>
    <w:rsid w:val="00003F6C"/>
    <w:rsid w:val="000C1315"/>
    <w:rsid w:val="000D716F"/>
    <w:rsid w:val="000D73A5"/>
    <w:rsid w:val="0010155F"/>
    <w:rsid w:val="001370C4"/>
    <w:rsid w:val="001C48C3"/>
    <w:rsid w:val="001C4AD5"/>
    <w:rsid w:val="001E29FF"/>
    <w:rsid w:val="00203CE1"/>
    <w:rsid w:val="00255273"/>
    <w:rsid w:val="00260031"/>
    <w:rsid w:val="0027006D"/>
    <w:rsid w:val="00286BC5"/>
    <w:rsid w:val="003313D6"/>
    <w:rsid w:val="00360F5E"/>
    <w:rsid w:val="0036647D"/>
    <w:rsid w:val="003D0854"/>
    <w:rsid w:val="004F1B55"/>
    <w:rsid w:val="00535EDD"/>
    <w:rsid w:val="005A1B92"/>
    <w:rsid w:val="005B558E"/>
    <w:rsid w:val="005D061A"/>
    <w:rsid w:val="005D7A99"/>
    <w:rsid w:val="005F03CC"/>
    <w:rsid w:val="005F2E24"/>
    <w:rsid w:val="00663C51"/>
    <w:rsid w:val="00671229"/>
    <w:rsid w:val="006C35AB"/>
    <w:rsid w:val="006D153C"/>
    <w:rsid w:val="006F6AB7"/>
    <w:rsid w:val="00745235"/>
    <w:rsid w:val="0078665D"/>
    <w:rsid w:val="007B2FD6"/>
    <w:rsid w:val="00864240"/>
    <w:rsid w:val="008B0A7C"/>
    <w:rsid w:val="008E7C71"/>
    <w:rsid w:val="008F4413"/>
    <w:rsid w:val="0094566D"/>
    <w:rsid w:val="009B0C41"/>
    <w:rsid w:val="009B3F32"/>
    <w:rsid w:val="009C51DE"/>
    <w:rsid w:val="009C6DFA"/>
    <w:rsid w:val="00A261CE"/>
    <w:rsid w:val="00A30F9B"/>
    <w:rsid w:val="00A40F7A"/>
    <w:rsid w:val="00A70B01"/>
    <w:rsid w:val="00A8705D"/>
    <w:rsid w:val="00A90F2C"/>
    <w:rsid w:val="00A971D3"/>
    <w:rsid w:val="00AB5259"/>
    <w:rsid w:val="00AC2A10"/>
    <w:rsid w:val="00AD0C19"/>
    <w:rsid w:val="00B00810"/>
    <w:rsid w:val="00B85C1A"/>
    <w:rsid w:val="00C309A8"/>
    <w:rsid w:val="00C734A3"/>
    <w:rsid w:val="00C81BDF"/>
    <w:rsid w:val="00CB1DBF"/>
    <w:rsid w:val="00CB7A55"/>
    <w:rsid w:val="00CE19DE"/>
    <w:rsid w:val="00D25CE9"/>
    <w:rsid w:val="00D544E4"/>
    <w:rsid w:val="00DB6317"/>
    <w:rsid w:val="00DE7D07"/>
    <w:rsid w:val="00DF60DC"/>
    <w:rsid w:val="00DF6829"/>
    <w:rsid w:val="00E020E8"/>
    <w:rsid w:val="00E209B5"/>
    <w:rsid w:val="00E32AD8"/>
    <w:rsid w:val="00E4775C"/>
    <w:rsid w:val="00EF44EB"/>
    <w:rsid w:val="00EF6F14"/>
    <w:rsid w:val="00F5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87D10"/>
  <w15:chartTrackingRefBased/>
  <w15:docId w15:val="{E139DC85-0919-473C-80FF-2C2897D79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70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70C4"/>
    <w:rPr>
      <w:sz w:val="20"/>
      <w:szCs w:val="20"/>
    </w:rPr>
  </w:style>
  <w:style w:type="character" w:customStyle="1" w:styleId="Znakiprzypiswdolnych">
    <w:name w:val="Znaki przypisów dolnych"/>
    <w:rsid w:val="001370C4"/>
    <w:rPr>
      <w:vertAlign w:val="superscript"/>
    </w:rPr>
  </w:style>
  <w:style w:type="character" w:styleId="Odwoanieprzypisudolnego">
    <w:name w:val="footnote reference"/>
    <w:uiPriority w:val="99"/>
    <w:rsid w:val="006D153C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99"/>
    <w:rsid w:val="00CE1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99"/>
    <w:rsid w:val="00CE1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C6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DFA"/>
  </w:style>
  <w:style w:type="paragraph" w:styleId="Stopka">
    <w:name w:val="footer"/>
    <w:basedOn w:val="Normalny"/>
    <w:link w:val="StopkaZnak"/>
    <w:uiPriority w:val="99"/>
    <w:unhideWhenUsed/>
    <w:rsid w:val="009C6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DFA"/>
  </w:style>
  <w:style w:type="paragraph" w:styleId="Akapitzlist">
    <w:name w:val="List Paragraph"/>
    <w:basedOn w:val="Normalny"/>
    <w:uiPriority w:val="34"/>
    <w:qFormat/>
    <w:rsid w:val="00E32AD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020E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20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.osobowe@zesposlask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iuro@maric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19</Pages>
  <Words>4870</Words>
  <Characters>29226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</dc:creator>
  <cp:keywords/>
  <dc:description/>
  <cp:lastModifiedBy>PC</cp:lastModifiedBy>
  <cp:revision>36</cp:revision>
  <dcterms:created xsi:type="dcterms:W3CDTF">2023-11-16T08:37:00Z</dcterms:created>
  <dcterms:modified xsi:type="dcterms:W3CDTF">2025-12-04T07:49:00Z</dcterms:modified>
</cp:coreProperties>
</file>